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5DC" w14:paraId="7943D6F7" w14:textId="77777777">
        <w:trPr>
          <w:trHeight w:val="1132"/>
        </w:trPr>
        <w:tc>
          <w:tcPr>
            <w:tcW w:w="10434" w:type="dxa"/>
            <w:shd w:val="clear" w:color="auto" w:fill="auto"/>
          </w:tcPr>
          <w:p w14:paraId="1D87AEA6" w14:textId="5E5FA67C" w:rsidR="009B1CD0" w:rsidRPr="001625DC" w:rsidRDefault="006B1B32" w:rsidP="00FE48C9">
            <w:pPr>
              <w:pStyle w:val="En-tte"/>
              <w:jc w:val="center"/>
              <w:rPr>
                <w:rFonts w:ascii="Lato" w:hAnsi="Lato"/>
              </w:rPr>
            </w:pPr>
            <w:r w:rsidRPr="001625DC">
              <w:rPr>
                <w:rFonts w:ascii="Lato" w:hAnsi="Lato"/>
                <w:noProof/>
                <w:lang w:eastAsia="fr-FR"/>
              </w:rPr>
              <w:drawing>
                <wp:inline distT="0" distB="0" distL="0" distR="0" wp14:anchorId="49F0ED48" wp14:editId="3ACBC7EF">
                  <wp:extent cx="617220" cy="835660"/>
                  <wp:effectExtent l="0" t="0" r="0" b="2540"/>
                  <wp:docPr id="3" name="Image 3" descr="C:\Users\jerome.colin\Pictures\Logo Collège de 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ome.colin\Pictures\Logo Collège de Franc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 cy="835660"/>
                          </a:xfrm>
                          <a:prstGeom prst="rect">
                            <a:avLst/>
                          </a:prstGeom>
                          <a:noFill/>
                          <a:ln>
                            <a:noFill/>
                          </a:ln>
                        </pic:spPr>
                      </pic:pic>
                    </a:graphicData>
                  </a:graphic>
                </wp:inline>
              </w:drawing>
            </w:r>
          </w:p>
        </w:tc>
      </w:tr>
    </w:tbl>
    <w:p w14:paraId="3A9AB891" w14:textId="77777777" w:rsidR="009B1CD0" w:rsidRPr="001625DC" w:rsidRDefault="009B1CD0" w:rsidP="00844DAA">
      <w:pPr>
        <w:tabs>
          <w:tab w:val="left" w:pos="851"/>
        </w:tabs>
        <w:rPr>
          <w:rFonts w:ascii="Lato" w:hAnsi="Lato"/>
        </w:rPr>
        <w:sectPr w:rsidR="009B1CD0" w:rsidRPr="001625D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5DC" w14:paraId="2423431A" w14:textId="77777777" w:rsidTr="006B1B32">
        <w:tc>
          <w:tcPr>
            <w:tcW w:w="9002" w:type="dxa"/>
            <w:shd w:val="clear" w:color="auto" w:fill="66CCFF"/>
          </w:tcPr>
          <w:p w14:paraId="5CA76FCF" w14:textId="7C767CD8" w:rsidR="009B1CD0" w:rsidRPr="001625DC" w:rsidRDefault="009B1CD0" w:rsidP="006B1B32">
            <w:pPr>
              <w:shd w:val="clear" w:color="auto" w:fill="00B0F0"/>
              <w:tabs>
                <w:tab w:val="left" w:pos="851"/>
              </w:tabs>
              <w:spacing w:before="120" w:after="120"/>
              <w:jc w:val="center"/>
              <w:rPr>
                <w:rFonts w:ascii="Lato" w:hAnsi="Lato" w:cs="Arial"/>
                <w:b/>
                <w:bCs/>
                <w:caps/>
                <w:sz w:val="28"/>
                <w:szCs w:val="28"/>
              </w:rPr>
            </w:pPr>
            <w:r w:rsidRPr="001625DC">
              <w:rPr>
                <w:rFonts w:ascii="Lato" w:hAnsi="Lato" w:cs="Arial"/>
                <w:sz w:val="24"/>
                <w:szCs w:val="24"/>
              </w:rPr>
              <w:t>MARCH</w:t>
            </w:r>
            <w:r w:rsidRPr="001625DC">
              <w:rPr>
                <w:rFonts w:ascii="Lato" w:hAnsi="Lato" w:cs="Arial"/>
                <w:caps/>
                <w:sz w:val="24"/>
                <w:szCs w:val="24"/>
              </w:rPr>
              <w:t>é</w:t>
            </w:r>
            <w:r w:rsidRPr="001625DC">
              <w:rPr>
                <w:rFonts w:ascii="Lato" w:hAnsi="Lato" w:cs="Arial"/>
                <w:sz w:val="24"/>
                <w:szCs w:val="24"/>
              </w:rPr>
              <w:t xml:space="preserve">S </w:t>
            </w:r>
            <w:r w:rsidR="00930A5C" w:rsidRPr="001625DC">
              <w:rPr>
                <w:rFonts w:ascii="Lato" w:hAnsi="Lato" w:cs="Arial"/>
                <w:sz w:val="24"/>
                <w:szCs w:val="24"/>
              </w:rPr>
              <w:t>PUBLICS</w:t>
            </w:r>
            <w:r w:rsidR="00957451" w:rsidRPr="001625DC">
              <w:rPr>
                <w:rFonts w:ascii="Lato" w:hAnsi="Lato" w:cs="Arial"/>
                <w:sz w:val="24"/>
                <w:szCs w:val="24"/>
              </w:rPr>
              <w:t xml:space="preserve"> &amp; ACCORDS-CADRES</w:t>
            </w:r>
          </w:p>
          <w:p w14:paraId="1E794FF0" w14:textId="77777777" w:rsidR="009B1CD0" w:rsidRPr="001625DC" w:rsidRDefault="009B1CD0" w:rsidP="006B1B32">
            <w:pPr>
              <w:shd w:val="clear" w:color="auto" w:fill="00B0F0"/>
              <w:tabs>
                <w:tab w:val="left" w:pos="851"/>
              </w:tabs>
              <w:spacing w:before="120" w:after="120"/>
              <w:jc w:val="center"/>
              <w:rPr>
                <w:rFonts w:ascii="Lato" w:hAnsi="Lato"/>
                <w:caps/>
                <w:sz w:val="28"/>
                <w:szCs w:val="28"/>
              </w:rPr>
            </w:pPr>
            <w:r w:rsidRPr="001625DC">
              <w:rPr>
                <w:rFonts w:ascii="Lato" w:hAnsi="Lato" w:cs="Arial"/>
                <w:b/>
                <w:bCs/>
                <w:caps/>
                <w:sz w:val="28"/>
                <w:szCs w:val="28"/>
              </w:rPr>
              <w:t>ACTE</w:t>
            </w:r>
            <w:r w:rsidRPr="001625DC">
              <w:rPr>
                <w:rFonts w:ascii="Lato" w:hAnsi="Lato" w:cs="Arial"/>
                <w:b/>
                <w:bCs/>
                <w:sz w:val="28"/>
                <w:szCs w:val="28"/>
              </w:rPr>
              <w:t xml:space="preserve"> D’ENGAGEMENT</w:t>
            </w:r>
          </w:p>
        </w:tc>
        <w:tc>
          <w:tcPr>
            <w:tcW w:w="1275" w:type="dxa"/>
            <w:shd w:val="clear" w:color="auto" w:fill="00B0F0"/>
          </w:tcPr>
          <w:p w14:paraId="2EFC67B4" w14:textId="77777777" w:rsidR="009B1CD0" w:rsidRPr="001625DC" w:rsidRDefault="00E47798" w:rsidP="0083205E">
            <w:pPr>
              <w:pStyle w:val="Titre8"/>
              <w:tabs>
                <w:tab w:val="left" w:pos="851"/>
                <w:tab w:val="right" w:pos="9639"/>
              </w:tabs>
              <w:spacing w:before="120" w:after="120"/>
              <w:rPr>
                <w:rFonts w:ascii="Lato" w:hAnsi="Lato"/>
              </w:rPr>
            </w:pPr>
            <w:r w:rsidRPr="001625DC">
              <w:rPr>
                <w:rFonts w:ascii="Lato" w:hAnsi="Lato"/>
                <w:caps/>
                <w:sz w:val="28"/>
                <w:szCs w:val="28"/>
              </w:rPr>
              <w:t>ATTRI1</w:t>
            </w:r>
          </w:p>
        </w:tc>
      </w:tr>
    </w:tbl>
    <w:p w14:paraId="77D206B2" w14:textId="77777777" w:rsidR="00FE48C9" w:rsidRPr="001625DC" w:rsidRDefault="00FE48C9" w:rsidP="005846FB">
      <w:pPr>
        <w:pStyle w:val="Corpsdetexte31"/>
        <w:tabs>
          <w:tab w:val="left" w:pos="851"/>
        </w:tabs>
        <w:jc w:val="both"/>
        <w:rPr>
          <w:rFonts w:ascii="Lato" w:hAnsi="Lato"/>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5DC" w14:paraId="787CE814" w14:textId="77777777" w:rsidTr="006B1B32">
        <w:tc>
          <w:tcPr>
            <w:tcW w:w="10277" w:type="dxa"/>
            <w:shd w:val="clear" w:color="auto" w:fill="00B0F0"/>
          </w:tcPr>
          <w:p w14:paraId="4F57DB17" w14:textId="77777777" w:rsidR="009B1CD0" w:rsidRPr="001625DC" w:rsidRDefault="009B1CD0" w:rsidP="005846FB">
            <w:pPr>
              <w:tabs>
                <w:tab w:val="left" w:pos="-142"/>
                <w:tab w:val="left" w:pos="851"/>
                <w:tab w:val="left" w:pos="4111"/>
              </w:tabs>
              <w:jc w:val="both"/>
              <w:rPr>
                <w:rFonts w:ascii="Lato" w:hAnsi="Lato"/>
              </w:rPr>
            </w:pPr>
            <w:r w:rsidRPr="001625DC">
              <w:rPr>
                <w:rFonts w:ascii="Lato" w:hAnsi="Lato" w:cs="Arial"/>
                <w:b/>
                <w:sz w:val="22"/>
                <w:szCs w:val="22"/>
              </w:rPr>
              <w:t xml:space="preserve">A - Objet </w:t>
            </w:r>
            <w:r w:rsidRPr="001625DC">
              <w:rPr>
                <w:rFonts w:ascii="Lato" w:hAnsi="Lato" w:cs="Arial"/>
                <w:b/>
                <w:bCs/>
                <w:sz w:val="22"/>
                <w:szCs w:val="22"/>
              </w:rPr>
              <w:t>de l’acte d’engagement</w:t>
            </w:r>
          </w:p>
        </w:tc>
      </w:tr>
    </w:tbl>
    <w:p w14:paraId="6AE04897" w14:textId="77777777" w:rsidR="009B1CD0" w:rsidRPr="001625DC" w:rsidRDefault="009B1CD0" w:rsidP="006C4338">
      <w:pPr>
        <w:tabs>
          <w:tab w:val="left" w:pos="426"/>
          <w:tab w:val="left" w:pos="851"/>
        </w:tabs>
        <w:jc w:val="both"/>
        <w:rPr>
          <w:rFonts w:ascii="Lato" w:hAnsi="Lato"/>
        </w:rPr>
      </w:pPr>
    </w:p>
    <w:p w14:paraId="394DB67A" w14:textId="71C43887" w:rsidR="009B1CD0" w:rsidRPr="001625DC" w:rsidRDefault="009B1CD0" w:rsidP="006C4338">
      <w:pPr>
        <w:tabs>
          <w:tab w:val="left" w:pos="426"/>
          <w:tab w:val="left" w:pos="851"/>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w:t>
      </w:r>
      <w:r w:rsidRPr="001625DC">
        <w:rPr>
          <w:rFonts w:ascii="Lato" w:hAnsi="Lato" w:cs="Arial"/>
          <w:b/>
        </w:rPr>
        <w:t xml:space="preserve">Objet </w:t>
      </w:r>
      <w:r w:rsidR="00CD185D" w:rsidRPr="001625DC">
        <w:rPr>
          <w:rFonts w:ascii="Lato" w:hAnsi="Lato" w:cs="Arial"/>
          <w:b/>
          <w:bCs/>
        </w:rPr>
        <w:t>d</w:t>
      </w:r>
      <w:r w:rsidR="007A5D21" w:rsidRPr="001625DC">
        <w:rPr>
          <w:rFonts w:ascii="Lato" w:hAnsi="Lato" w:cs="Arial"/>
          <w:b/>
          <w:bCs/>
        </w:rPr>
        <w:t>e l’accord-cadre</w:t>
      </w:r>
    </w:p>
    <w:p w14:paraId="755E3644" w14:textId="77777777" w:rsidR="009B1CD0" w:rsidRPr="001625DC" w:rsidRDefault="009B1CD0" w:rsidP="005846FB">
      <w:pPr>
        <w:tabs>
          <w:tab w:val="left" w:pos="426"/>
          <w:tab w:val="left" w:pos="851"/>
        </w:tabs>
        <w:jc w:val="both"/>
        <w:rPr>
          <w:rFonts w:ascii="Lato" w:hAnsi="Lato" w:cs="Arial"/>
        </w:rPr>
      </w:pPr>
    </w:p>
    <w:p w14:paraId="3B845B52" w14:textId="77777777" w:rsidR="00F76B0C" w:rsidRPr="000E4B85" w:rsidRDefault="00F76B0C" w:rsidP="00F76B0C">
      <w:pPr>
        <w:pBdr>
          <w:top w:val="nil"/>
          <w:left w:val="nil"/>
          <w:bottom w:val="nil"/>
          <w:right w:val="nil"/>
          <w:between w:val="nil"/>
        </w:pBdr>
        <w:jc w:val="both"/>
        <w:rPr>
          <w:rFonts w:ascii="Lato" w:hAnsi="Lato"/>
          <w:color w:val="000000"/>
        </w:rPr>
      </w:pPr>
      <w:r w:rsidRPr="000E4B85">
        <w:rPr>
          <w:rFonts w:ascii="Lato" w:hAnsi="Lato"/>
          <w:color w:val="000000"/>
        </w:rPr>
        <w:t>L'accord-cadre a pour objet l'acquisition de cartes d'achat et de prestations associées à destination des services du Collège de France, ci-après nommés « services utilisateurs ».</w:t>
      </w:r>
    </w:p>
    <w:p w14:paraId="42928F03" w14:textId="77777777" w:rsidR="000E4B85" w:rsidRPr="000E4B85" w:rsidRDefault="000E4B85" w:rsidP="0026287B">
      <w:pPr>
        <w:tabs>
          <w:tab w:val="left" w:pos="426"/>
          <w:tab w:val="left" w:pos="851"/>
        </w:tabs>
        <w:rPr>
          <w:rFonts w:ascii="Lato" w:hAnsi="Lato"/>
          <w:color w:val="000000"/>
        </w:rPr>
      </w:pPr>
    </w:p>
    <w:p w14:paraId="3A54C7A3" w14:textId="3EF470A7" w:rsidR="00876A73" w:rsidRPr="000E4B85" w:rsidRDefault="00F76B0C" w:rsidP="0026287B">
      <w:pPr>
        <w:tabs>
          <w:tab w:val="left" w:pos="426"/>
          <w:tab w:val="left" w:pos="851"/>
        </w:tabs>
        <w:rPr>
          <w:rFonts w:ascii="Lato" w:hAnsi="Lato" w:cs="Arial"/>
          <w:b/>
        </w:rPr>
      </w:pPr>
      <w:r w:rsidRPr="000E4B85">
        <w:rPr>
          <w:rFonts w:ascii="Lato" w:hAnsi="Lato"/>
          <w:color w:val="000000"/>
        </w:rPr>
        <w:t>L'accord-cadre porte sur des prestations de services</w:t>
      </w:r>
      <w:r w:rsidR="00732DD8" w:rsidRPr="000E4B85">
        <w:rPr>
          <w:rFonts w:ascii="Lato" w:hAnsi="Lato" w:cs="Arial"/>
          <w:b/>
        </w:rPr>
        <w:t>.</w:t>
      </w:r>
    </w:p>
    <w:p w14:paraId="6DAD5448" w14:textId="77777777" w:rsidR="00957451" w:rsidRPr="001625DC" w:rsidRDefault="00957451" w:rsidP="006C4338">
      <w:pPr>
        <w:tabs>
          <w:tab w:val="left" w:pos="851"/>
        </w:tabs>
        <w:rPr>
          <w:rFonts w:ascii="Lato" w:hAnsi="Lato"/>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4E043699" w14:textId="77777777" w:rsidTr="006B1B32">
        <w:tc>
          <w:tcPr>
            <w:tcW w:w="10277" w:type="dxa"/>
            <w:shd w:val="clear" w:color="auto" w:fill="00B0F0"/>
          </w:tcPr>
          <w:p w14:paraId="737797B7" w14:textId="77777777" w:rsidR="009B1CD0" w:rsidRPr="001625DC" w:rsidRDefault="009B1CD0" w:rsidP="005F0DCE">
            <w:pPr>
              <w:tabs>
                <w:tab w:val="left" w:pos="-142"/>
                <w:tab w:val="left" w:pos="851"/>
                <w:tab w:val="left" w:pos="4111"/>
              </w:tabs>
              <w:jc w:val="both"/>
              <w:rPr>
                <w:rFonts w:ascii="Lato" w:hAnsi="Lato"/>
              </w:rPr>
            </w:pPr>
            <w:r w:rsidRPr="001625DC">
              <w:rPr>
                <w:rFonts w:ascii="Lato" w:hAnsi="Lato" w:cs="Arial"/>
                <w:b/>
                <w:sz w:val="22"/>
                <w:szCs w:val="22"/>
              </w:rPr>
              <w:t xml:space="preserve">B - Engagement </w:t>
            </w:r>
            <w:r w:rsidR="00166B56" w:rsidRPr="001625DC">
              <w:rPr>
                <w:rFonts w:ascii="Lato" w:hAnsi="Lato" w:cs="Arial"/>
                <w:b/>
                <w:sz w:val="22"/>
                <w:szCs w:val="22"/>
              </w:rPr>
              <w:t>du titulaire ou du groupement titulaire</w:t>
            </w:r>
          </w:p>
        </w:tc>
      </w:tr>
    </w:tbl>
    <w:p w14:paraId="12AF73CF" w14:textId="77777777" w:rsidR="009B1CD0" w:rsidRPr="001625DC" w:rsidRDefault="009B1CD0" w:rsidP="006C4338">
      <w:pPr>
        <w:tabs>
          <w:tab w:val="left" w:pos="851"/>
        </w:tabs>
        <w:rPr>
          <w:rFonts w:ascii="Lato" w:hAnsi="Lato"/>
        </w:rPr>
      </w:pPr>
    </w:p>
    <w:p w14:paraId="6FFA9913" w14:textId="77777777" w:rsidR="009B1CD0" w:rsidRPr="001625DC" w:rsidRDefault="009B1CD0" w:rsidP="006C4338">
      <w:pPr>
        <w:pStyle w:val="Titre2"/>
        <w:tabs>
          <w:tab w:val="left" w:pos="851"/>
          <w:tab w:val="left" w:pos="2268"/>
        </w:tabs>
        <w:rPr>
          <w:rFonts w:ascii="Lato" w:hAnsi="Lato" w:cs="Arial"/>
          <w:i/>
          <w:iCs/>
          <w:sz w:val="18"/>
          <w:szCs w:val="18"/>
        </w:rPr>
      </w:pPr>
      <w:r w:rsidRPr="001625DC">
        <w:rPr>
          <w:rFonts w:ascii="Lato" w:hAnsi="Lato" w:cs="Arial"/>
          <w:sz w:val="22"/>
          <w:szCs w:val="22"/>
        </w:rPr>
        <w:t xml:space="preserve">B1 - Identification et engagement </w:t>
      </w:r>
      <w:r w:rsidR="00CD185D" w:rsidRPr="001625DC">
        <w:rPr>
          <w:rFonts w:ascii="Lato" w:hAnsi="Lato" w:cs="Arial"/>
          <w:sz w:val="22"/>
          <w:szCs w:val="22"/>
        </w:rPr>
        <w:t>du titulaire</w:t>
      </w:r>
      <w:r w:rsidR="0021797C" w:rsidRPr="001625DC">
        <w:rPr>
          <w:rFonts w:ascii="Lato" w:hAnsi="Lato" w:cs="Arial"/>
          <w:sz w:val="22"/>
          <w:szCs w:val="22"/>
        </w:rPr>
        <w:t xml:space="preserve"> ou du groupement titulaire</w:t>
      </w:r>
    </w:p>
    <w:p w14:paraId="7BCF55AD" w14:textId="77777777" w:rsidR="009B1CD0" w:rsidRPr="001625DC" w:rsidRDefault="009B1CD0" w:rsidP="006F3DF9">
      <w:pPr>
        <w:pStyle w:val="fcase1ertab"/>
        <w:tabs>
          <w:tab w:val="left" w:pos="851"/>
        </w:tabs>
        <w:rPr>
          <w:rFonts w:ascii="Lato" w:hAnsi="Lato" w:cs="Arial"/>
        </w:rPr>
      </w:pPr>
      <w:r w:rsidRPr="001625DC">
        <w:rPr>
          <w:rFonts w:ascii="Lato" w:hAnsi="Lato" w:cs="Arial"/>
          <w:i/>
          <w:iCs/>
          <w:sz w:val="18"/>
          <w:szCs w:val="18"/>
        </w:rPr>
        <w:t>(Cocher les cases correspondantes.)</w:t>
      </w:r>
    </w:p>
    <w:p w14:paraId="5C16BDB7" w14:textId="77777777" w:rsidR="009B1CD0" w:rsidRPr="001625DC" w:rsidRDefault="009B1CD0" w:rsidP="005846FB">
      <w:pPr>
        <w:tabs>
          <w:tab w:val="left" w:pos="851"/>
        </w:tabs>
        <w:rPr>
          <w:rFonts w:ascii="Lato" w:hAnsi="Lato" w:cs="Arial"/>
        </w:rPr>
      </w:pPr>
    </w:p>
    <w:p w14:paraId="6F78F6A9" w14:textId="5E8ADA58" w:rsidR="009B1CD0" w:rsidRPr="001625DC" w:rsidRDefault="009B1CD0" w:rsidP="00E47798">
      <w:pPr>
        <w:tabs>
          <w:tab w:val="left" w:pos="851"/>
        </w:tabs>
        <w:jc w:val="both"/>
        <w:rPr>
          <w:rFonts w:ascii="Lato" w:hAnsi="Lato" w:cs="Arial"/>
        </w:rPr>
      </w:pPr>
      <w:r w:rsidRPr="001625DC">
        <w:rPr>
          <w:rFonts w:ascii="Lato" w:hAnsi="Lato" w:cs="Arial"/>
        </w:rPr>
        <w:t>Après avoir pris connaissance des pièces constitutives d</w:t>
      </w:r>
      <w:r w:rsidR="007A5D21" w:rsidRPr="001625DC">
        <w:rPr>
          <w:rFonts w:ascii="Lato" w:hAnsi="Lato" w:cs="Arial"/>
        </w:rPr>
        <w:t>e l’accord-cadre</w:t>
      </w:r>
      <w:r w:rsidRPr="001625DC">
        <w:rPr>
          <w:rFonts w:ascii="Lato" w:hAnsi="Lato" w:cs="Arial"/>
        </w:rPr>
        <w:t xml:space="preserve"> et conformément à leurs clauses,</w:t>
      </w:r>
    </w:p>
    <w:p w14:paraId="0E9BA1CA" w14:textId="77777777" w:rsidR="009B1CD0" w:rsidRPr="001625DC" w:rsidRDefault="009B1CD0" w:rsidP="0083205E">
      <w:pPr>
        <w:tabs>
          <w:tab w:val="left" w:pos="851"/>
        </w:tabs>
        <w:jc w:val="both"/>
        <w:rPr>
          <w:rFonts w:ascii="Lato" w:hAnsi="Lato" w:cs="Arial"/>
        </w:rPr>
      </w:pPr>
    </w:p>
    <w:p w14:paraId="039A878C" w14:textId="77777777" w:rsidR="009B1CD0" w:rsidRPr="001625DC" w:rsidRDefault="007D7A65" w:rsidP="006B5057">
      <w:pPr>
        <w:tabs>
          <w:tab w:val="left" w:pos="851"/>
        </w:tabs>
        <w:ind w:left="851"/>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009B1CD0" w:rsidRPr="001625DC">
        <w:rPr>
          <w:rFonts w:ascii="Lato" w:hAnsi="Lato" w:cs="Arial"/>
        </w:rPr>
        <w:t xml:space="preserve"> </w:t>
      </w:r>
      <w:proofErr w:type="gramStart"/>
      <w:r w:rsidR="00D90A00" w:rsidRPr="001625DC">
        <w:rPr>
          <w:rFonts w:ascii="Lato" w:hAnsi="Lato" w:cs="Arial"/>
        </w:rPr>
        <w:t>le</w:t>
      </w:r>
      <w:proofErr w:type="gramEnd"/>
      <w:r w:rsidR="00D90A00" w:rsidRPr="001625DC">
        <w:rPr>
          <w:rFonts w:ascii="Lato" w:hAnsi="Lato" w:cs="Arial"/>
        </w:rPr>
        <w:t xml:space="preserve"> </w:t>
      </w:r>
      <w:r w:rsidR="009B1CD0" w:rsidRPr="001625DC">
        <w:rPr>
          <w:rFonts w:ascii="Lato" w:hAnsi="Lato" w:cs="Arial"/>
        </w:rPr>
        <w:t>signataire</w:t>
      </w:r>
    </w:p>
    <w:p w14:paraId="5A4EAC12" w14:textId="77777777" w:rsidR="009B1CD0" w:rsidRPr="001625DC" w:rsidRDefault="009B1CD0" w:rsidP="0083205E">
      <w:pPr>
        <w:tabs>
          <w:tab w:val="left" w:pos="851"/>
        </w:tabs>
        <w:jc w:val="both"/>
        <w:rPr>
          <w:rFonts w:ascii="Lato" w:hAnsi="Lato" w:cs="Arial"/>
        </w:rPr>
      </w:pPr>
    </w:p>
    <w:p w14:paraId="172C20CF" w14:textId="77777777" w:rsidR="009B1CD0" w:rsidRPr="001625DC" w:rsidRDefault="007D7A65" w:rsidP="0083205E">
      <w:pPr>
        <w:tabs>
          <w:tab w:val="left" w:pos="851"/>
        </w:tabs>
        <w:spacing w:before="120"/>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009B1CD0" w:rsidRPr="001625DC">
        <w:rPr>
          <w:rFonts w:ascii="Lato" w:hAnsi="Lato" w:cs="Arial"/>
        </w:rPr>
        <w:t xml:space="preserve"> </w:t>
      </w:r>
      <w:proofErr w:type="gramStart"/>
      <w:r w:rsidR="009B1CD0" w:rsidRPr="001625DC">
        <w:rPr>
          <w:rFonts w:ascii="Lato" w:hAnsi="Lato" w:cs="Arial"/>
        </w:rPr>
        <w:t>s’engage</w:t>
      </w:r>
      <w:proofErr w:type="gramEnd"/>
      <w:r w:rsidR="009B1CD0" w:rsidRPr="001625DC">
        <w:rPr>
          <w:rFonts w:ascii="Lato" w:hAnsi="Lato" w:cs="Arial"/>
        </w:rPr>
        <w:t>, sur la base de son offre et pour son propre compte ;</w:t>
      </w:r>
    </w:p>
    <w:p w14:paraId="12F358C1" w14:textId="77777777" w:rsidR="009B1CD0" w:rsidRPr="001625DC" w:rsidRDefault="009B1CD0" w:rsidP="00934503">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1CA09665" w14:textId="2D8730C3" w:rsidR="009B1CD0" w:rsidRPr="001625DC" w:rsidRDefault="009B1CD0" w:rsidP="009B45B9">
      <w:pPr>
        <w:tabs>
          <w:tab w:val="left" w:pos="851"/>
        </w:tabs>
        <w:jc w:val="both"/>
        <w:rPr>
          <w:rFonts w:ascii="Lato" w:hAnsi="Lato" w:cs="Arial"/>
        </w:rPr>
      </w:pPr>
    </w:p>
    <w:p w14:paraId="3666842E" w14:textId="77777777" w:rsidR="00957451" w:rsidRPr="001625DC" w:rsidRDefault="00957451" w:rsidP="009B45B9">
      <w:pPr>
        <w:tabs>
          <w:tab w:val="left" w:pos="851"/>
        </w:tabs>
        <w:jc w:val="both"/>
        <w:rPr>
          <w:rFonts w:ascii="Lato" w:hAnsi="Lato" w:cs="Arial"/>
        </w:rPr>
      </w:pPr>
    </w:p>
    <w:p w14:paraId="57B64F98" w14:textId="77777777" w:rsidR="009B1CD0" w:rsidRPr="001625DC" w:rsidRDefault="007D7A65" w:rsidP="009B45B9">
      <w:pPr>
        <w:tabs>
          <w:tab w:val="left" w:pos="851"/>
        </w:tabs>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009B1CD0" w:rsidRPr="001625DC">
        <w:rPr>
          <w:rFonts w:ascii="Lato" w:hAnsi="Lato" w:cs="Arial"/>
        </w:rPr>
        <w:t xml:space="preserve"> </w:t>
      </w:r>
      <w:proofErr w:type="gramStart"/>
      <w:r w:rsidR="009B1CD0" w:rsidRPr="001625DC">
        <w:rPr>
          <w:rFonts w:ascii="Lato" w:hAnsi="Lato" w:cs="Arial"/>
        </w:rPr>
        <w:t>engage</w:t>
      </w:r>
      <w:proofErr w:type="gramEnd"/>
      <w:r w:rsidR="009B1CD0" w:rsidRPr="001625DC">
        <w:rPr>
          <w:rFonts w:ascii="Lato" w:hAnsi="Lato" w:cs="Arial"/>
        </w:rPr>
        <w:t xml:space="preserve"> la société ……………………… sur la base de son offre ;</w:t>
      </w:r>
    </w:p>
    <w:p w14:paraId="08186F30" w14:textId="77777777" w:rsidR="009B1CD0" w:rsidRPr="001625DC" w:rsidRDefault="009B1CD0" w:rsidP="009B45B9">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2C6E264E" w14:textId="15E99C4D" w:rsidR="009B1CD0" w:rsidRPr="001625DC" w:rsidRDefault="009B1CD0" w:rsidP="009B45B9">
      <w:pPr>
        <w:tabs>
          <w:tab w:val="left" w:pos="851"/>
        </w:tabs>
        <w:jc w:val="both"/>
        <w:rPr>
          <w:rFonts w:ascii="Lato" w:hAnsi="Lato" w:cs="Arial"/>
        </w:rPr>
      </w:pPr>
    </w:p>
    <w:p w14:paraId="3E1DE34E" w14:textId="77777777" w:rsidR="00957451" w:rsidRPr="001625DC" w:rsidRDefault="00957451" w:rsidP="009B45B9">
      <w:pPr>
        <w:tabs>
          <w:tab w:val="left" w:pos="851"/>
        </w:tabs>
        <w:jc w:val="both"/>
        <w:rPr>
          <w:rFonts w:ascii="Lato" w:hAnsi="Lato" w:cs="Arial"/>
        </w:rPr>
      </w:pPr>
    </w:p>
    <w:p w14:paraId="18C05C13" w14:textId="77777777" w:rsidR="009B1CD0" w:rsidRPr="001625DC" w:rsidRDefault="007D7A65" w:rsidP="006B5057">
      <w:pPr>
        <w:tabs>
          <w:tab w:val="left" w:pos="851"/>
        </w:tabs>
        <w:ind w:left="85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009B1CD0" w:rsidRPr="001625DC">
        <w:rPr>
          <w:rFonts w:ascii="Lato" w:hAnsi="Lato" w:cs="Arial"/>
        </w:rPr>
        <w:t xml:space="preserve"> </w:t>
      </w:r>
      <w:proofErr w:type="gramStart"/>
      <w:r w:rsidR="00D90A00" w:rsidRPr="001625DC">
        <w:rPr>
          <w:rFonts w:ascii="Lato" w:hAnsi="Lato" w:cs="Arial"/>
        </w:rPr>
        <w:t>l</w:t>
      </w:r>
      <w:r w:rsidR="009B1CD0" w:rsidRPr="001625DC">
        <w:rPr>
          <w:rFonts w:ascii="Lato" w:hAnsi="Lato" w:cs="Arial"/>
        </w:rPr>
        <w:t>’ensemble</w:t>
      </w:r>
      <w:proofErr w:type="gramEnd"/>
      <w:r w:rsidR="009B1CD0" w:rsidRPr="001625DC">
        <w:rPr>
          <w:rFonts w:ascii="Lato" w:hAnsi="Lato" w:cs="Arial"/>
        </w:rPr>
        <w:t xml:space="preserve"> des membres du groupement s’engagent, sur la base de l’offre du groupement ;</w:t>
      </w:r>
    </w:p>
    <w:p w14:paraId="2699014C" w14:textId="77777777" w:rsidR="009B1CD0" w:rsidRPr="001625DC" w:rsidRDefault="009B1CD0" w:rsidP="009B45B9">
      <w:pPr>
        <w:tabs>
          <w:tab w:val="left" w:pos="851"/>
        </w:tabs>
        <w:jc w:val="both"/>
        <w:rPr>
          <w:rFonts w:ascii="Lato" w:hAnsi="Lato" w:cs="Arial"/>
        </w:rPr>
      </w:pPr>
      <w:r w:rsidRPr="001625DC">
        <w:rPr>
          <w:rFonts w:ascii="Lato" w:hAnsi="Lato"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5DC">
        <w:rPr>
          <w:rFonts w:ascii="Lato" w:hAnsi="Lato" w:cs="Arial"/>
          <w:i/>
          <w:iCs/>
          <w:sz w:val="18"/>
          <w:szCs w:val="18"/>
        </w:rPr>
        <w:t>]</w:t>
      </w:r>
    </w:p>
    <w:p w14:paraId="56D38385" w14:textId="77777777" w:rsidR="006B5057" w:rsidRPr="001625DC" w:rsidRDefault="006B5057" w:rsidP="009B45B9">
      <w:pPr>
        <w:pStyle w:val="fcase1ertab"/>
        <w:tabs>
          <w:tab w:val="left" w:pos="851"/>
        </w:tabs>
        <w:ind w:left="0" w:firstLine="0"/>
        <w:rPr>
          <w:rFonts w:ascii="Lato" w:hAnsi="Lato" w:cs="Arial"/>
        </w:rPr>
      </w:pPr>
    </w:p>
    <w:p w14:paraId="12439583" w14:textId="648E7A6D" w:rsidR="00FA37CA" w:rsidRPr="001625DC" w:rsidRDefault="009B1CD0" w:rsidP="009D06E6">
      <w:pPr>
        <w:pStyle w:val="fcase1ertab"/>
        <w:tabs>
          <w:tab w:val="left" w:pos="851"/>
        </w:tabs>
        <w:ind w:left="0" w:firstLine="0"/>
        <w:rPr>
          <w:rFonts w:ascii="Lato" w:hAnsi="Lato" w:cs="Arial"/>
        </w:rPr>
      </w:pPr>
      <w:proofErr w:type="gramStart"/>
      <w:r w:rsidRPr="001625DC">
        <w:rPr>
          <w:rFonts w:ascii="Lato" w:hAnsi="Lato" w:cs="Arial"/>
        </w:rPr>
        <w:t>à</w:t>
      </w:r>
      <w:proofErr w:type="gramEnd"/>
      <w:r w:rsidRPr="001625DC">
        <w:rPr>
          <w:rFonts w:ascii="Lato" w:hAnsi="Lato" w:cs="Arial"/>
        </w:rPr>
        <w:t xml:space="preserve"> exécuter les prestations demandée</w:t>
      </w:r>
      <w:r w:rsidR="00A83125" w:rsidRPr="001625DC">
        <w:rPr>
          <w:rFonts w:ascii="Lato" w:hAnsi="Lato" w:cs="Arial"/>
        </w:rPr>
        <w:t>s aux prix indiqués</w:t>
      </w:r>
      <w:r w:rsidR="009D06E6">
        <w:rPr>
          <w:rFonts w:ascii="Lato" w:hAnsi="Lato" w:cs="Arial"/>
        </w:rPr>
        <w:t xml:space="preserve"> </w:t>
      </w:r>
      <w:r w:rsidRPr="001625DC">
        <w:rPr>
          <w:rFonts w:ascii="Lato" w:hAnsi="Lato" w:cs="Arial"/>
        </w:rPr>
        <w:t>dans l’annexe financière jointe au présent document</w:t>
      </w:r>
      <w:r w:rsidR="003D16BC" w:rsidRPr="001625DC">
        <w:rPr>
          <w:rFonts w:ascii="Lato" w:hAnsi="Lato" w:cs="Arial"/>
        </w:rPr>
        <w:t xml:space="preserve"> </w:t>
      </w:r>
      <w:r w:rsidR="006B1B32" w:rsidRPr="001625DC">
        <w:rPr>
          <w:rFonts w:ascii="Lato" w:hAnsi="Lato" w:cs="Arial"/>
        </w:rPr>
        <w:t xml:space="preserve">(BPU) </w:t>
      </w:r>
      <w:r w:rsidR="003D16BC" w:rsidRPr="001625DC">
        <w:rPr>
          <w:rFonts w:ascii="Lato" w:hAnsi="Lato" w:cs="Arial"/>
        </w:rPr>
        <w:t>pour les prestations</w:t>
      </w:r>
      <w:r w:rsidR="006B1B32" w:rsidRPr="001625DC">
        <w:rPr>
          <w:rFonts w:ascii="Lato" w:hAnsi="Lato" w:cs="Arial"/>
        </w:rPr>
        <w:t xml:space="preserve"> à </w:t>
      </w:r>
      <w:r w:rsidR="003D16BC" w:rsidRPr="001625DC">
        <w:rPr>
          <w:rFonts w:ascii="Lato" w:hAnsi="Lato" w:cs="Arial"/>
        </w:rPr>
        <w:t>prix unitaires, sur bons de commande</w:t>
      </w:r>
      <w:r w:rsidRPr="001625DC">
        <w:rPr>
          <w:rFonts w:ascii="Lato" w:hAnsi="Lato" w:cs="Arial"/>
        </w:rPr>
        <w:t>.</w:t>
      </w:r>
    </w:p>
    <w:p w14:paraId="05638A63" w14:textId="77777777" w:rsidR="00EE1110" w:rsidRPr="001625DC" w:rsidRDefault="00EE1110" w:rsidP="003D16BC">
      <w:pPr>
        <w:pStyle w:val="fcase1ertab"/>
        <w:tabs>
          <w:tab w:val="clear" w:pos="426"/>
          <w:tab w:val="left" w:pos="851"/>
        </w:tabs>
        <w:spacing w:before="120"/>
        <w:ind w:left="0" w:firstLine="0"/>
        <w:rPr>
          <w:rFonts w:ascii="Lato" w:hAnsi="Lato" w:cs="Arial"/>
        </w:rPr>
      </w:pPr>
    </w:p>
    <w:p w14:paraId="03DA8695" w14:textId="77777777" w:rsidR="003A2F96" w:rsidRPr="001625DC" w:rsidRDefault="003A2F96" w:rsidP="003A2F96">
      <w:pPr>
        <w:tabs>
          <w:tab w:val="left" w:pos="851"/>
          <w:tab w:val="left" w:pos="6237"/>
        </w:tabs>
        <w:rPr>
          <w:rFonts w:ascii="Lato" w:hAnsi="Lato" w:cs="Arial"/>
          <w:b/>
          <w:iCs/>
          <w:sz w:val="22"/>
          <w:szCs w:val="22"/>
        </w:rPr>
      </w:pPr>
      <w:r w:rsidRPr="001625DC">
        <w:rPr>
          <w:rFonts w:ascii="Lato" w:hAnsi="Lato" w:cs="Arial"/>
          <w:b/>
          <w:sz w:val="22"/>
          <w:szCs w:val="22"/>
        </w:rPr>
        <w:t>B2 – Nature du groupement et, en cas de groupement conjoint,</w:t>
      </w:r>
      <w:r w:rsidRPr="001625DC" w:rsidDel="0021797C">
        <w:rPr>
          <w:rFonts w:ascii="Lato" w:hAnsi="Lato" w:cs="Arial"/>
          <w:b/>
          <w:sz w:val="22"/>
          <w:szCs w:val="22"/>
        </w:rPr>
        <w:t xml:space="preserve"> </w:t>
      </w:r>
      <w:r w:rsidRPr="001625DC">
        <w:rPr>
          <w:rFonts w:ascii="Lato" w:hAnsi="Lato" w:cs="Arial"/>
          <w:b/>
          <w:sz w:val="22"/>
          <w:szCs w:val="22"/>
        </w:rPr>
        <w:t>répartition des prestations</w:t>
      </w:r>
    </w:p>
    <w:p w14:paraId="7169C3D7"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(En cas de groupement d’opérateurs économiques.)</w:t>
      </w:r>
    </w:p>
    <w:p w14:paraId="018AF46A" w14:textId="77777777" w:rsidR="003A2F96" w:rsidRPr="001625DC" w:rsidRDefault="003A2F96" w:rsidP="003A2F96">
      <w:pPr>
        <w:tabs>
          <w:tab w:val="left" w:pos="851"/>
          <w:tab w:val="left" w:pos="6237"/>
        </w:tabs>
        <w:rPr>
          <w:rFonts w:ascii="Lato" w:hAnsi="Lato" w:cs="Arial"/>
          <w:i/>
          <w:iCs/>
          <w:sz w:val="18"/>
          <w:szCs w:val="18"/>
        </w:rPr>
      </w:pPr>
    </w:p>
    <w:p w14:paraId="4ACF29CC" w14:textId="06A93EEE" w:rsidR="003A2F96" w:rsidRPr="001625DC" w:rsidRDefault="003A2F96" w:rsidP="003A2F96">
      <w:pPr>
        <w:pStyle w:val="fcase1ertab"/>
        <w:tabs>
          <w:tab w:val="left" w:pos="851"/>
        </w:tabs>
        <w:ind w:left="0" w:firstLine="0"/>
        <w:rPr>
          <w:rFonts w:ascii="Lato" w:hAnsi="Lato" w:cs="Arial"/>
        </w:rPr>
      </w:pPr>
      <w:r w:rsidRPr="001625DC">
        <w:rPr>
          <w:rFonts w:ascii="Lato" w:hAnsi="Lato" w:cs="Arial"/>
        </w:rPr>
        <w:t>Pour l’exécution d</w:t>
      </w:r>
      <w:r w:rsidR="007A5D21" w:rsidRPr="001625DC">
        <w:rPr>
          <w:rFonts w:ascii="Lato" w:hAnsi="Lato" w:cs="Arial"/>
        </w:rPr>
        <w:t>e l’accord-cadre</w:t>
      </w:r>
      <w:r w:rsidRPr="001625DC">
        <w:rPr>
          <w:rFonts w:ascii="Lato" w:hAnsi="Lato" w:cs="Arial"/>
        </w:rPr>
        <w:t>, le groupement d’opérateurs économiques est :</w:t>
      </w:r>
    </w:p>
    <w:p w14:paraId="08836628"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(Cocher la case correspondante.)</w:t>
      </w:r>
    </w:p>
    <w:p w14:paraId="33F2D2D1" w14:textId="77777777" w:rsidR="003A2F96" w:rsidRPr="001625DC" w:rsidRDefault="003A2F96" w:rsidP="003A2F96">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i/>
          <w:iCs/>
        </w:rPr>
        <w:t xml:space="preserve"> </w:t>
      </w:r>
      <w:proofErr w:type="gramStart"/>
      <w:r w:rsidRPr="001625DC">
        <w:rPr>
          <w:rFonts w:ascii="Lato" w:hAnsi="Lato" w:cs="Arial"/>
        </w:rPr>
        <w:t>conjoint</w:t>
      </w:r>
      <w:proofErr w:type="gramEnd"/>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3B1A82FE" w14:textId="45E80299" w:rsidR="007C5AB4" w:rsidRDefault="003A2F96" w:rsidP="000D5A16">
      <w:pPr>
        <w:pStyle w:val="fcasegauche"/>
        <w:tabs>
          <w:tab w:val="left" w:pos="851"/>
        </w:tabs>
        <w:spacing w:after="0"/>
        <w:ind w:left="0" w:firstLine="0"/>
        <w:rPr>
          <w:rFonts w:ascii="Lato" w:hAnsi="Lato" w:cs="Arial"/>
          <w:i/>
          <w:iCs/>
          <w:sz w:val="18"/>
          <w:szCs w:val="18"/>
        </w:rPr>
      </w:pPr>
      <w:r w:rsidRPr="001625DC">
        <w:rPr>
          <w:rFonts w:ascii="Lato" w:hAnsi="Lato" w:cs="Arial"/>
          <w:i/>
          <w:iCs/>
          <w:sz w:val="18"/>
          <w:szCs w:val="18"/>
        </w:rPr>
        <w:t>(Les membres du groupement conjoint indiquent dans le tableau ci-dessous la répartition des prestations que chacun d’entre eux s’engage à réaliser.)</w:t>
      </w:r>
    </w:p>
    <w:p w14:paraId="74187D92" w14:textId="77777777" w:rsidR="000D5A16" w:rsidRPr="000D5A16" w:rsidRDefault="000D5A16" w:rsidP="000D5A16">
      <w:pPr>
        <w:pStyle w:val="fcasegauche"/>
        <w:tabs>
          <w:tab w:val="left" w:pos="851"/>
        </w:tabs>
        <w:spacing w:after="0"/>
        <w:ind w:left="0" w:firstLine="0"/>
        <w:rPr>
          <w:rFonts w:ascii="Lato" w:hAnsi="Lato" w:cs="Arial"/>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1625DC" w14:paraId="0835A3F9" w14:textId="77777777" w:rsidTr="008158B5">
        <w:trPr>
          <w:trHeight w:val="567"/>
        </w:trPr>
        <w:tc>
          <w:tcPr>
            <w:tcW w:w="4503" w:type="dxa"/>
            <w:vMerge w:val="restart"/>
            <w:tcBorders>
              <w:top w:val="single" w:sz="4" w:space="0" w:color="000000"/>
              <w:left w:val="single" w:sz="4" w:space="0" w:color="000000"/>
              <w:bottom w:val="single" w:sz="4" w:space="0" w:color="000000"/>
            </w:tcBorders>
            <w:shd w:val="clear" w:color="auto" w:fill="00B0F0"/>
            <w:vAlign w:val="center"/>
          </w:tcPr>
          <w:p w14:paraId="6C9A2A87" w14:textId="77777777" w:rsidR="009B1CD0" w:rsidRPr="001625DC" w:rsidRDefault="009B1CD0" w:rsidP="006F3DF9">
            <w:pPr>
              <w:tabs>
                <w:tab w:val="left" w:pos="851"/>
              </w:tabs>
              <w:jc w:val="center"/>
              <w:rPr>
                <w:rFonts w:ascii="Lato" w:hAnsi="Lato" w:cs="Arial"/>
                <w:b/>
              </w:rPr>
            </w:pPr>
            <w:r w:rsidRPr="001625DC">
              <w:rPr>
                <w:rFonts w:ascii="Lato" w:hAnsi="Lato" w:cs="Arial"/>
                <w:b/>
              </w:rPr>
              <w:t xml:space="preserve">Désignation des membres </w:t>
            </w:r>
          </w:p>
          <w:p w14:paraId="715E6F62" w14:textId="77777777" w:rsidR="009B1CD0" w:rsidRPr="001625DC" w:rsidRDefault="009B1CD0" w:rsidP="005846FB">
            <w:pPr>
              <w:tabs>
                <w:tab w:val="left" w:pos="851"/>
              </w:tabs>
              <w:jc w:val="center"/>
              <w:rPr>
                <w:rFonts w:ascii="Lato" w:hAnsi="Lato"/>
                <w:b/>
              </w:rPr>
            </w:pPr>
            <w:proofErr w:type="gramStart"/>
            <w:r w:rsidRPr="001625DC">
              <w:rPr>
                <w:rFonts w:ascii="Lato" w:hAnsi="Lato" w:cs="Arial"/>
                <w:b/>
              </w:rPr>
              <w:t>du</w:t>
            </w:r>
            <w:proofErr w:type="gramEnd"/>
            <w:r w:rsidRPr="001625DC">
              <w:rPr>
                <w:rFonts w:ascii="Lato" w:hAnsi="Lato"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14:paraId="4EE3E3A2" w14:textId="77777777" w:rsidR="009B1CD0" w:rsidRPr="001625DC" w:rsidRDefault="009B1CD0" w:rsidP="005846FB">
            <w:pPr>
              <w:pStyle w:val="Titre5"/>
              <w:tabs>
                <w:tab w:val="left" w:pos="851"/>
              </w:tabs>
              <w:ind w:left="0" w:hanging="1008"/>
              <w:jc w:val="center"/>
              <w:rPr>
                <w:rFonts w:ascii="Lato" w:hAnsi="Lato"/>
                <w:b/>
                <w:i w:val="0"/>
                <w:sz w:val="20"/>
              </w:rPr>
            </w:pPr>
            <w:r w:rsidRPr="001625DC">
              <w:rPr>
                <w:rFonts w:ascii="Lato" w:hAnsi="Lato"/>
                <w:b/>
                <w:i w:val="0"/>
                <w:sz w:val="20"/>
              </w:rPr>
              <w:t>Prestations exécutées par les membres</w:t>
            </w:r>
          </w:p>
          <w:p w14:paraId="17A0A063" w14:textId="77777777" w:rsidR="009B1CD0" w:rsidRPr="001625DC" w:rsidRDefault="009B1CD0" w:rsidP="005846FB">
            <w:pPr>
              <w:pStyle w:val="Titre5"/>
              <w:tabs>
                <w:tab w:val="left" w:pos="851"/>
              </w:tabs>
              <w:ind w:left="0" w:hanging="1008"/>
              <w:jc w:val="center"/>
              <w:rPr>
                <w:rFonts w:ascii="Lato" w:hAnsi="Lato"/>
                <w:b/>
              </w:rPr>
            </w:pPr>
            <w:proofErr w:type="gramStart"/>
            <w:r w:rsidRPr="001625DC">
              <w:rPr>
                <w:rFonts w:ascii="Lato" w:hAnsi="Lato"/>
                <w:b/>
                <w:i w:val="0"/>
                <w:sz w:val="20"/>
              </w:rPr>
              <w:t>du</w:t>
            </w:r>
            <w:proofErr w:type="gramEnd"/>
            <w:r w:rsidRPr="001625DC">
              <w:rPr>
                <w:rFonts w:ascii="Lato" w:hAnsi="Lato"/>
                <w:b/>
                <w:i w:val="0"/>
                <w:sz w:val="20"/>
              </w:rPr>
              <w:t xml:space="preserve"> groupement conjoint</w:t>
            </w:r>
          </w:p>
        </w:tc>
      </w:tr>
      <w:tr w:rsidR="009B1CD0" w:rsidRPr="001625DC" w14:paraId="161DBA9A" w14:textId="77777777" w:rsidTr="008158B5">
        <w:trPr>
          <w:trHeight w:val="567"/>
        </w:trPr>
        <w:tc>
          <w:tcPr>
            <w:tcW w:w="4503" w:type="dxa"/>
            <w:vMerge/>
            <w:tcBorders>
              <w:top w:val="single" w:sz="4" w:space="0" w:color="000000"/>
              <w:left w:val="single" w:sz="4" w:space="0" w:color="000000"/>
              <w:bottom w:val="single" w:sz="4" w:space="0" w:color="auto"/>
            </w:tcBorders>
            <w:shd w:val="clear" w:color="auto" w:fill="00B0F0"/>
            <w:vAlign w:val="center"/>
          </w:tcPr>
          <w:p w14:paraId="0CE04F2B" w14:textId="77777777" w:rsidR="009B1CD0" w:rsidRPr="001625DC" w:rsidRDefault="009B1CD0" w:rsidP="009B45B9">
            <w:pPr>
              <w:tabs>
                <w:tab w:val="left" w:pos="851"/>
              </w:tabs>
              <w:snapToGrid w:val="0"/>
              <w:jc w:val="center"/>
              <w:rPr>
                <w:rFonts w:ascii="Lato" w:hAnsi="Lato" w:cs="Arial"/>
                <w:b/>
              </w:rPr>
            </w:pPr>
          </w:p>
        </w:tc>
        <w:tc>
          <w:tcPr>
            <w:tcW w:w="3685" w:type="dxa"/>
            <w:tcBorders>
              <w:top w:val="single" w:sz="4" w:space="0" w:color="000000"/>
              <w:left w:val="single" w:sz="4" w:space="0" w:color="000000"/>
              <w:bottom w:val="single" w:sz="4" w:space="0" w:color="auto"/>
            </w:tcBorders>
            <w:shd w:val="clear" w:color="auto" w:fill="00B0F0"/>
            <w:vAlign w:val="center"/>
          </w:tcPr>
          <w:p w14:paraId="1449D195" w14:textId="77777777" w:rsidR="009B1CD0" w:rsidRPr="001625DC" w:rsidRDefault="009B1CD0" w:rsidP="009B45B9">
            <w:pPr>
              <w:tabs>
                <w:tab w:val="left" w:pos="851"/>
              </w:tabs>
              <w:jc w:val="center"/>
              <w:rPr>
                <w:rFonts w:ascii="Lato" w:hAnsi="Lato" w:cs="Arial"/>
                <w:b/>
              </w:rPr>
            </w:pPr>
            <w:r w:rsidRPr="001625DC">
              <w:rPr>
                <w:rFonts w:ascii="Lato" w:hAnsi="Lato"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00B0F0"/>
            <w:vAlign w:val="center"/>
          </w:tcPr>
          <w:p w14:paraId="6EF9F401" w14:textId="77777777" w:rsidR="009B1CD0" w:rsidRPr="001625DC" w:rsidRDefault="009B1CD0" w:rsidP="009B45B9">
            <w:pPr>
              <w:tabs>
                <w:tab w:val="left" w:pos="851"/>
              </w:tabs>
              <w:jc w:val="center"/>
              <w:rPr>
                <w:rFonts w:ascii="Lato" w:hAnsi="Lato" w:cs="Arial"/>
                <w:b/>
              </w:rPr>
            </w:pPr>
            <w:r w:rsidRPr="001625DC">
              <w:rPr>
                <w:rFonts w:ascii="Lato" w:hAnsi="Lato" w:cs="Arial"/>
                <w:b/>
              </w:rPr>
              <w:t xml:space="preserve">Montant HT </w:t>
            </w:r>
          </w:p>
          <w:p w14:paraId="0612B105" w14:textId="77777777" w:rsidR="009B1CD0" w:rsidRPr="001625DC" w:rsidRDefault="009B1CD0" w:rsidP="009B45B9">
            <w:pPr>
              <w:tabs>
                <w:tab w:val="left" w:pos="851"/>
              </w:tabs>
              <w:jc w:val="center"/>
              <w:rPr>
                <w:rFonts w:ascii="Lato" w:hAnsi="Lato" w:cs="Arial"/>
              </w:rPr>
            </w:pPr>
            <w:proofErr w:type="gramStart"/>
            <w:r w:rsidRPr="001625DC">
              <w:rPr>
                <w:rFonts w:ascii="Lato" w:hAnsi="Lato" w:cs="Arial"/>
                <w:b/>
              </w:rPr>
              <w:t>de</w:t>
            </w:r>
            <w:proofErr w:type="gramEnd"/>
            <w:r w:rsidRPr="001625DC">
              <w:rPr>
                <w:rFonts w:ascii="Lato" w:hAnsi="Lato" w:cs="Arial"/>
                <w:b/>
              </w:rPr>
              <w:t xml:space="preserve"> la prestation</w:t>
            </w:r>
          </w:p>
        </w:tc>
      </w:tr>
      <w:tr w:rsidR="009B1CD0" w:rsidRPr="001625DC" w14:paraId="661C88E2"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CCFFFF"/>
          </w:tcPr>
          <w:p w14:paraId="0D8C58C0"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14:paraId="5C357712"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CCFFFF"/>
          </w:tcPr>
          <w:p w14:paraId="0A25C5A9" w14:textId="77777777" w:rsidR="009B1CD0" w:rsidRPr="001625DC" w:rsidRDefault="009B1CD0" w:rsidP="006F3DF9">
            <w:pPr>
              <w:tabs>
                <w:tab w:val="left" w:pos="851"/>
              </w:tabs>
              <w:snapToGrid w:val="0"/>
              <w:jc w:val="both"/>
              <w:rPr>
                <w:rFonts w:ascii="Lato" w:hAnsi="Lato" w:cs="Arial"/>
              </w:rPr>
            </w:pPr>
          </w:p>
        </w:tc>
      </w:tr>
      <w:tr w:rsidR="009B1CD0" w:rsidRPr="001625DC" w14:paraId="2481A2D4"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FBC318C"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C5B3D5"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890C27A" w14:textId="77777777" w:rsidR="009B1CD0" w:rsidRPr="001625DC" w:rsidRDefault="009B1CD0" w:rsidP="006F3DF9">
            <w:pPr>
              <w:tabs>
                <w:tab w:val="left" w:pos="851"/>
              </w:tabs>
              <w:snapToGrid w:val="0"/>
              <w:jc w:val="both"/>
              <w:rPr>
                <w:rFonts w:ascii="Lato" w:hAnsi="Lato" w:cs="Arial"/>
              </w:rPr>
            </w:pPr>
          </w:p>
        </w:tc>
      </w:tr>
    </w:tbl>
    <w:p w14:paraId="1C50770F" w14:textId="77777777" w:rsidR="009B1CD0" w:rsidRPr="001625DC" w:rsidRDefault="009B1CD0" w:rsidP="006C4338">
      <w:pPr>
        <w:tabs>
          <w:tab w:val="left" w:pos="851"/>
          <w:tab w:val="left" w:pos="6237"/>
        </w:tabs>
        <w:rPr>
          <w:rFonts w:ascii="Lato" w:hAnsi="Lato"/>
        </w:rPr>
      </w:pPr>
    </w:p>
    <w:p w14:paraId="55F43E55" w14:textId="77777777" w:rsidR="009B1CD0" w:rsidRPr="001625DC" w:rsidRDefault="009B1CD0" w:rsidP="006F3DF9">
      <w:pPr>
        <w:pStyle w:val="fcase1ertab"/>
        <w:tabs>
          <w:tab w:val="left" w:pos="851"/>
        </w:tabs>
        <w:ind w:left="0" w:firstLine="0"/>
        <w:rPr>
          <w:rFonts w:ascii="Lato" w:hAnsi="Lato" w:cs="Arial"/>
          <w:i/>
          <w:sz w:val="18"/>
          <w:szCs w:val="18"/>
        </w:rPr>
      </w:pPr>
      <w:r w:rsidRPr="001625DC">
        <w:rPr>
          <w:rFonts w:ascii="Lato" w:hAnsi="Lato" w:cs="Arial"/>
          <w:b/>
          <w:sz w:val="22"/>
          <w:szCs w:val="22"/>
        </w:rPr>
        <w:t>B3 - Compte (s) à créditer</w:t>
      </w:r>
    </w:p>
    <w:p w14:paraId="16083273" w14:textId="77777777" w:rsidR="009B1CD0" w:rsidRPr="001625DC" w:rsidRDefault="009B1CD0" w:rsidP="005846FB">
      <w:pPr>
        <w:pStyle w:val="fcase1ertab"/>
        <w:tabs>
          <w:tab w:val="left" w:pos="851"/>
        </w:tabs>
        <w:spacing w:before="120"/>
        <w:ind w:left="0" w:firstLine="0"/>
        <w:rPr>
          <w:rFonts w:ascii="Lato" w:hAnsi="Lato" w:cs="Arial"/>
          <w:b/>
        </w:rPr>
      </w:pPr>
      <w:r w:rsidRPr="001625DC">
        <w:rPr>
          <w:rFonts w:ascii="Lato" w:hAnsi="Lato" w:cs="Arial"/>
          <w:i/>
          <w:sz w:val="18"/>
          <w:szCs w:val="18"/>
        </w:rPr>
        <w:t>(Joindre un ou des relevé(s) d’identité bancaire ou postal.)</w:t>
      </w:r>
    </w:p>
    <w:p w14:paraId="53842B03" w14:textId="77777777" w:rsidR="009B1CD0" w:rsidRPr="001625DC" w:rsidRDefault="009B1CD0" w:rsidP="005846FB">
      <w:pPr>
        <w:pStyle w:val="fcasegauche"/>
        <w:tabs>
          <w:tab w:val="left" w:pos="426"/>
          <w:tab w:val="left" w:pos="851"/>
        </w:tabs>
        <w:spacing w:after="0"/>
        <w:ind w:left="0" w:firstLine="0"/>
        <w:jc w:val="left"/>
        <w:rPr>
          <w:rFonts w:ascii="Lato" w:hAnsi="Lato" w:cs="Arial"/>
          <w:b/>
        </w:rPr>
      </w:pPr>
    </w:p>
    <w:p w14:paraId="22E06600" w14:textId="3D060BB9" w:rsidR="009B1CD0" w:rsidRPr="001625DC" w:rsidRDefault="009B1CD0" w:rsidP="0061068C">
      <w:pPr>
        <w:pStyle w:val="fcasegauche"/>
        <w:tabs>
          <w:tab w:val="left" w:pos="426"/>
          <w:tab w:val="left" w:pos="851"/>
        </w:tabs>
        <w:spacing w:after="0"/>
        <w:ind w:left="0" w:firstLine="0"/>
        <w:jc w:val="left"/>
        <w:rPr>
          <w:rFonts w:ascii="Lato" w:hAnsi="Lato" w:cs="Arial"/>
        </w:rPr>
      </w:pPr>
      <w:proofErr w:type="gramStart"/>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Nom</w:t>
      </w:r>
      <w:proofErr w:type="gramEnd"/>
      <w:r w:rsidRPr="001625DC">
        <w:rPr>
          <w:rFonts w:ascii="Lato" w:hAnsi="Lato" w:cs="Arial"/>
        </w:rPr>
        <w:t xml:space="preserve"> de l’établissement bancaire :</w:t>
      </w:r>
    </w:p>
    <w:p w14:paraId="15B5C1EE" w14:textId="77777777" w:rsidR="009B1CD0" w:rsidRPr="001625DC" w:rsidRDefault="009B1CD0" w:rsidP="00710FD6">
      <w:pPr>
        <w:pStyle w:val="fcasegauche"/>
        <w:tabs>
          <w:tab w:val="left" w:pos="426"/>
          <w:tab w:val="left" w:pos="851"/>
        </w:tabs>
        <w:spacing w:after="0"/>
        <w:ind w:left="0" w:firstLine="0"/>
        <w:jc w:val="left"/>
        <w:rPr>
          <w:rFonts w:ascii="Lato" w:hAnsi="Lato" w:cs="Arial"/>
        </w:rPr>
      </w:pPr>
    </w:p>
    <w:p w14:paraId="78DD7637" w14:textId="77777777" w:rsidR="009B1CD0" w:rsidRPr="001625DC" w:rsidRDefault="009B1CD0" w:rsidP="00710FD6">
      <w:pPr>
        <w:pStyle w:val="fcasegauche"/>
        <w:tabs>
          <w:tab w:val="left" w:pos="426"/>
          <w:tab w:val="left" w:pos="851"/>
        </w:tabs>
        <w:spacing w:after="0"/>
        <w:ind w:left="0" w:firstLine="0"/>
        <w:jc w:val="left"/>
        <w:rPr>
          <w:rFonts w:ascii="Lato" w:hAnsi="Lato" w:cs="Arial"/>
          <w:b/>
        </w:rPr>
      </w:pPr>
      <w:proofErr w:type="gramStart"/>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Numéro</w:t>
      </w:r>
      <w:proofErr w:type="gramEnd"/>
      <w:r w:rsidRPr="001625DC">
        <w:rPr>
          <w:rFonts w:ascii="Lato" w:hAnsi="Lato" w:cs="Arial"/>
        </w:rPr>
        <w:t xml:space="preserve"> de compte :</w:t>
      </w:r>
    </w:p>
    <w:p w14:paraId="05393447"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7E97456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r w:rsidRPr="001625DC">
        <w:rPr>
          <w:rFonts w:ascii="Lato" w:hAnsi="Lato" w:cs="Arial"/>
          <w:b/>
          <w:sz w:val="22"/>
          <w:szCs w:val="22"/>
        </w:rPr>
        <w:t>B4 - Avance</w:t>
      </w:r>
      <w:r w:rsidRPr="001625DC">
        <w:rPr>
          <w:rFonts w:ascii="Lato" w:hAnsi="Lato" w:cs="Arial"/>
          <w:b/>
        </w:rPr>
        <w:t> </w:t>
      </w:r>
      <w:r w:rsidRPr="001625DC">
        <w:rPr>
          <w:rFonts w:ascii="Lato" w:hAnsi="Lato" w:cs="Arial"/>
          <w:i/>
          <w:sz w:val="18"/>
          <w:szCs w:val="18"/>
        </w:rPr>
        <w:t>(</w:t>
      </w:r>
      <w:hyperlink r:id="rId10" w:history="1">
        <w:r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2191-3</w:t>
        </w:r>
      </w:hyperlink>
      <w:r w:rsidR="00CD185D" w:rsidRPr="001625DC">
        <w:rPr>
          <w:rFonts w:ascii="Lato" w:hAnsi="Lato" w:cs="Arial"/>
          <w:i/>
          <w:sz w:val="18"/>
          <w:szCs w:val="18"/>
        </w:rPr>
        <w:t xml:space="preserve"> </w:t>
      </w:r>
      <w:r w:rsidR="00D90A00" w:rsidRPr="001625DC">
        <w:rPr>
          <w:rFonts w:ascii="Lato" w:hAnsi="Lato" w:cs="Arial"/>
          <w:i/>
          <w:sz w:val="18"/>
          <w:szCs w:val="18"/>
        </w:rPr>
        <w:t xml:space="preserve">ou </w:t>
      </w:r>
      <w:hyperlink r:id="rId11" w:history="1">
        <w:r w:rsidR="00D90A00" w:rsidRPr="001625DC">
          <w:rPr>
            <w:rStyle w:val="Lienhypertexte"/>
            <w:rFonts w:ascii="Lato" w:hAnsi="Lato" w:cs="Arial"/>
            <w:i/>
            <w:sz w:val="18"/>
            <w:szCs w:val="18"/>
          </w:rPr>
          <w:t>article </w:t>
        </w:r>
        <w:r w:rsidR="009D661E" w:rsidRPr="001625DC">
          <w:rPr>
            <w:rStyle w:val="Lienhypertexte"/>
            <w:rFonts w:ascii="Lato" w:hAnsi="Lato" w:cs="Arial"/>
            <w:i/>
            <w:sz w:val="18"/>
            <w:szCs w:val="18"/>
          </w:rPr>
          <w:t>R. 2391-1</w:t>
        </w:r>
      </w:hyperlink>
      <w:r w:rsidR="009D661E" w:rsidRPr="001625DC">
        <w:rPr>
          <w:rFonts w:ascii="Lato" w:hAnsi="Lato" w:cs="Arial"/>
          <w:i/>
          <w:sz w:val="18"/>
          <w:szCs w:val="18"/>
        </w:rPr>
        <w:t xml:space="preserve"> </w:t>
      </w:r>
      <w:r w:rsidR="00D90A00" w:rsidRPr="001625DC">
        <w:rPr>
          <w:rFonts w:ascii="Lato" w:hAnsi="Lato" w:cs="Arial"/>
          <w:i/>
          <w:sz w:val="18"/>
          <w:szCs w:val="18"/>
        </w:rPr>
        <w:t xml:space="preserve">du </w:t>
      </w:r>
      <w:r w:rsidR="00156924" w:rsidRPr="001625DC">
        <w:rPr>
          <w:rFonts w:ascii="Lato" w:hAnsi="Lato" w:cs="Arial"/>
          <w:i/>
          <w:sz w:val="18"/>
          <w:szCs w:val="18"/>
        </w:rPr>
        <w:t>code de la commande publique</w:t>
      </w:r>
      <w:r w:rsidRPr="001625DC">
        <w:rPr>
          <w:rFonts w:ascii="Lato" w:hAnsi="Lato" w:cs="Arial"/>
          <w:i/>
          <w:sz w:val="18"/>
          <w:szCs w:val="18"/>
        </w:rPr>
        <w:t>)</w:t>
      </w:r>
    </w:p>
    <w:p w14:paraId="0C4DA648" w14:textId="77777777" w:rsidR="009B1CD0" w:rsidRPr="001625DC" w:rsidRDefault="009B1CD0" w:rsidP="00934503">
      <w:pPr>
        <w:tabs>
          <w:tab w:val="left" w:pos="426"/>
          <w:tab w:val="left" w:pos="851"/>
        </w:tabs>
        <w:rPr>
          <w:rFonts w:ascii="Lato" w:hAnsi="Lato" w:cs="Arial"/>
          <w:b/>
        </w:rPr>
      </w:pPr>
    </w:p>
    <w:p w14:paraId="19F0DE5E" w14:textId="77777777" w:rsidR="009B1CD0" w:rsidRPr="001625DC" w:rsidRDefault="009B1CD0" w:rsidP="00CD46CC">
      <w:pPr>
        <w:pStyle w:val="fcasegauche"/>
        <w:tabs>
          <w:tab w:val="left" w:pos="426"/>
          <w:tab w:val="left" w:pos="851"/>
        </w:tabs>
        <w:spacing w:after="0"/>
        <w:ind w:left="0" w:firstLine="0"/>
        <w:jc w:val="left"/>
        <w:rPr>
          <w:rFonts w:ascii="Lato" w:hAnsi="Lato" w:cs="Arial"/>
          <w:i/>
          <w:sz w:val="18"/>
          <w:szCs w:val="18"/>
        </w:rPr>
      </w:pPr>
      <w:r w:rsidRPr="001625DC">
        <w:rPr>
          <w:rFonts w:ascii="Lato" w:hAnsi="Lato"/>
        </w:rPr>
        <w:t>Je renonce au bénéfice de l'avance :</w:t>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9D06E6">
        <w:rPr>
          <w:rFonts w:ascii="Lato" w:hAnsi="Lato"/>
        </w:rPr>
      </w:r>
      <w:r w:rsidR="009D06E6">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Non</w:t>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9D06E6">
        <w:rPr>
          <w:rFonts w:ascii="Lato" w:hAnsi="Lato"/>
        </w:rPr>
      </w:r>
      <w:r w:rsidR="009D06E6">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Oui</w:t>
      </w:r>
    </w:p>
    <w:p w14:paraId="488F7731" w14:textId="77777777" w:rsidR="009B1CD0" w:rsidRPr="001625DC" w:rsidRDefault="009B1CD0" w:rsidP="009B45B9">
      <w:pPr>
        <w:tabs>
          <w:tab w:val="left" w:pos="851"/>
        </w:tabs>
        <w:rPr>
          <w:rFonts w:ascii="Lato" w:hAnsi="Lato" w:cs="Arial"/>
          <w:b/>
        </w:rPr>
      </w:pPr>
      <w:r w:rsidRPr="001625DC">
        <w:rPr>
          <w:rFonts w:ascii="Lato" w:hAnsi="Lato" w:cs="Arial"/>
          <w:i/>
          <w:sz w:val="18"/>
          <w:szCs w:val="18"/>
        </w:rPr>
        <w:t>(Cocher la case correspondante.)</w:t>
      </w:r>
    </w:p>
    <w:p w14:paraId="4FE4EEBF" w14:textId="77777777" w:rsidR="00310B04" w:rsidRPr="001625DC" w:rsidRDefault="00310B04" w:rsidP="009B45B9">
      <w:pPr>
        <w:tabs>
          <w:tab w:val="left" w:pos="426"/>
          <w:tab w:val="left" w:pos="851"/>
        </w:tabs>
        <w:jc w:val="both"/>
        <w:rPr>
          <w:rFonts w:ascii="Lato" w:hAnsi="Lato" w:cs="Arial"/>
          <w:b/>
        </w:rPr>
      </w:pPr>
    </w:p>
    <w:p w14:paraId="1E041875" w14:textId="24483C68" w:rsidR="009B1CD0" w:rsidRPr="001625DC" w:rsidRDefault="009B1CD0" w:rsidP="009B45B9">
      <w:pPr>
        <w:pStyle w:val="Titre4"/>
        <w:tabs>
          <w:tab w:val="clear" w:pos="4111"/>
          <w:tab w:val="left" w:pos="426"/>
          <w:tab w:val="left" w:pos="851"/>
        </w:tabs>
        <w:rPr>
          <w:rFonts w:ascii="Lato" w:hAnsi="Lato"/>
        </w:rPr>
      </w:pPr>
      <w:r w:rsidRPr="001625DC">
        <w:rPr>
          <w:rFonts w:ascii="Lato" w:hAnsi="Lato"/>
          <w:sz w:val="22"/>
          <w:szCs w:val="22"/>
        </w:rPr>
        <w:t>B5 -</w:t>
      </w:r>
      <w:r w:rsidRPr="001625DC">
        <w:rPr>
          <w:rFonts w:ascii="Lato" w:hAnsi="Lato"/>
          <w:b w:val="0"/>
          <w:sz w:val="22"/>
          <w:szCs w:val="22"/>
        </w:rPr>
        <w:t xml:space="preserve"> </w:t>
      </w:r>
      <w:r w:rsidRPr="001625DC">
        <w:rPr>
          <w:rFonts w:ascii="Lato" w:hAnsi="Lato"/>
          <w:sz w:val="22"/>
          <w:szCs w:val="22"/>
        </w:rPr>
        <w:t>Durée d’exécution d</w:t>
      </w:r>
      <w:r w:rsidR="007A5D21" w:rsidRPr="001625DC">
        <w:rPr>
          <w:rFonts w:ascii="Lato" w:hAnsi="Lato"/>
          <w:sz w:val="22"/>
          <w:szCs w:val="22"/>
        </w:rPr>
        <w:t>e l’accord-cadre</w:t>
      </w:r>
    </w:p>
    <w:p w14:paraId="77CCC53C" w14:textId="7424019E" w:rsidR="00D33F91" w:rsidRDefault="00D33F91" w:rsidP="000E4B85">
      <w:pPr>
        <w:tabs>
          <w:tab w:val="left" w:pos="426"/>
          <w:tab w:val="left" w:pos="851"/>
        </w:tabs>
        <w:spacing w:before="120"/>
        <w:jc w:val="both"/>
        <w:rPr>
          <w:rFonts w:ascii="Lato" w:hAnsi="Lato" w:cs="Arial"/>
        </w:rPr>
      </w:pPr>
      <w:r>
        <w:rPr>
          <w:rFonts w:ascii="Lato" w:hAnsi="Lato" w:cs="Arial"/>
        </w:rPr>
        <w:t>La durée est indiquée dans le CCAP.</w:t>
      </w:r>
    </w:p>
    <w:p w14:paraId="061FAE27" w14:textId="77777777" w:rsidR="001625DC" w:rsidRPr="001625DC" w:rsidRDefault="001625DC" w:rsidP="006B1B32">
      <w:pPr>
        <w:tabs>
          <w:tab w:val="left" w:pos="426"/>
          <w:tab w:val="left" w:pos="851"/>
        </w:tabs>
        <w:spacing w:before="120"/>
        <w:jc w:val="both"/>
        <w:rPr>
          <w:rFonts w:ascii="Lato" w:hAnsi="Lato" w:cs="Arial"/>
          <w:b/>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9B1CD0" w:rsidRPr="001625DC" w14:paraId="59D6BE8B" w14:textId="77777777" w:rsidTr="006B1B32">
        <w:tc>
          <w:tcPr>
            <w:tcW w:w="10419" w:type="dxa"/>
            <w:shd w:val="clear" w:color="auto" w:fill="00B0F0"/>
          </w:tcPr>
          <w:p w14:paraId="6F3831AD" w14:textId="0103B3A6" w:rsidR="009B1CD0" w:rsidRPr="001625DC" w:rsidRDefault="009B1CD0" w:rsidP="00C630AD">
            <w:pPr>
              <w:tabs>
                <w:tab w:val="left" w:pos="-142"/>
                <w:tab w:val="left" w:pos="851"/>
                <w:tab w:val="left" w:pos="4111"/>
              </w:tabs>
              <w:jc w:val="both"/>
              <w:rPr>
                <w:rFonts w:ascii="Lato" w:hAnsi="Lato"/>
              </w:rPr>
            </w:pPr>
            <w:r w:rsidRPr="001625DC">
              <w:rPr>
                <w:rFonts w:ascii="Lato" w:hAnsi="Lato" w:cs="Arial"/>
                <w:b/>
                <w:bCs/>
                <w:sz w:val="22"/>
                <w:szCs w:val="22"/>
              </w:rPr>
              <w:t xml:space="preserve">C - Signature par le </w:t>
            </w:r>
            <w:r w:rsidR="00036500" w:rsidRPr="001625DC">
              <w:rPr>
                <w:rFonts w:ascii="Lato" w:hAnsi="Lato" w:cs="Arial"/>
                <w:b/>
                <w:bCs/>
                <w:sz w:val="22"/>
                <w:szCs w:val="22"/>
              </w:rPr>
              <w:t>titulaire individuel ou</w:t>
            </w:r>
            <w:r w:rsidR="00354C04" w:rsidRPr="001625DC">
              <w:rPr>
                <w:rFonts w:ascii="Lato" w:hAnsi="Lato" w:cs="Arial"/>
                <w:b/>
                <w:bCs/>
                <w:sz w:val="22"/>
                <w:szCs w:val="22"/>
              </w:rPr>
              <w:t>, en cas groupement, le mandataire dûment habilité ou</w:t>
            </w:r>
            <w:r w:rsidR="00036500" w:rsidRPr="001625DC">
              <w:rPr>
                <w:rFonts w:ascii="Lato" w:hAnsi="Lato" w:cs="Arial"/>
                <w:b/>
                <w:bCs/>
                <w:sz w:val="22"/>
                <w:szCs w:val="22"/>
              </w:rPr>
              <w:t xml:space="preserve"> chaque membre du groupement</w:t>
            </w:r>
          </w:p>
        </w:tc>
      </w:tr>
    </w:tbl>
    <w:p w14:paraId="1E58CEB6" w14:textId="77777777" w:rsidR="009B1CD0" w:rsidRPr="001625DC" w:rsidRDefault="009B1CD0" w:rsidP="006C4338">
      <w:pPr>
        <w:tabs>
          <w:tab w:val="left" w:pos="851"/>
        </w:tabs>
        <w:jc w:val="both"/>
        <w:rPr>
          <w:rFonts w:ascii="Lato" w:hAnsi="Lato"/>
        </w:rPr>
      </w:pPr>
    </w:p>
    <w:p w14:paraId="4FFEEB64" w14:textId="060FA965"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C1 – Signature par le titulaire individuel :</w:t>
      </w:r>
    </w:p>
    <w:p w14:paraId="01993BEA" w14:textId="77777777" w:rsidR="00332B12" w:rsidRPr="001625DC" w:rsidRDefault="00332B12" w:rsidP="00332B12">
      <w:pPr>
        <w:pStyle w:val="fcase1ertab"/>
        <w:tabs>
          <w:tab w:val="left" w:pos="851"/>
        </w:tabs>
        <w:ind w:left="0" w:firstLine="0"/>
        <w:rPr>
          <w:rFonts w:ascii="Lato" w:hAnsi="Lato"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5DC" w14:paraId="22104452" w14:textId="77777777" w:rsidTr="006B1B32">
        <w:tc>
          <w:tcPr>
            <w:tcW w:w="4644" w:type="dxa"/>
            <w:tcBorders>
              <w:top w:val="single" w:sz="4" w:space="0" w:color="000000"/>
              <w:left w:val="single" w:sz="4" w:space="0" w:color="000000"/>
              <w:bottom w:val="single" w:sz="4" w:space="0" w:color="000000"/>
            </w:tcBorders>
            <w:shd w:val="clear" w:color="auto" w:fill="00B0F0"/>
            <w:vAlign w:val="center"/>
          </w:tcPr>
          <w:p w14:paraId="6E9C38A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7A3644CB" w14:textId="77777777" w:rsidR="00332B12" w:rsidRPr="001625DC" w:rsidRDefault="00332B12" w:rsidP="00B054DA">
            <w:pPr>
              <w:tabs>
                <w:tab w:val="left" w:pos="851"/>
              </w:tabs>
              <w:jc w:val="center"/>
              <w:rPr>
                <w:rFonts w:ascii="Lato" w:hAnsi="Lato" w:cs="Arial"/>
                <w:b/>
                <w:bCs/>
              </w:rPr>
            </w:pPr>
            <w:proofErr w:type="gramStart"/>
            <w:r w:rsidRPr="001625DC">
              <w:rPr>
                <w:rFonts w:ascii="Lato" w:hAnsi="Lato" w:cs="Arial"/>
                <w:b/>
                <w:bCs/>
              </w:rPr>
              <w:t>du</w:t>
            </w:r>
            <w:proofErr w:type="gramEnd"/>
            <w:r w:rsidRPr="001625DC">
              <w:rPr>
                <w:rFonts w:ascii="Lato" w:hAnsi="Lato"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00B0F0"/>
            <w:vAlign w:val="center"/>
          </w:tcPr>
          <w:p w14:paraId="0EFA1B4E"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2BF6470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2D4504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519B0AA"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000000"/>
              <w:left w:val="single" w:sz="4" w:space="0" w:color="000000"/>
              <w:bottom w:val="single" w:sz="4" w:space="0" w:color="auto"/>
            </w:tcBorders>
            <w:shd w:val="clear" w:color="auto" w:fill="auto"/>
          </w:tcPr>
          <w:p w14:paraId="259B5069"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68A023" w14:textId="77777777" w:rsidR="00332B12" w:rsidRPr="001625DC" w:rsidRDefault="00332B12" w:rsidP="00B054DA">
            <w:pPr>
              <w:tabs>
                <w:tab w:val="left" w:pos="851"/>
              </w:tabs>
              <w:snapToGrid w:val="0"/>
              <w:jc w:val="both"/>
              <w:rPr>
                <w:rFonts w:ascii="Lato" w:hAnsi="Lato" w:cs="Arial"/>
                <w:b/>
                <w:bCs/>
              </w:rPr>
            </w:pPr>
          </w:p>
        </w:tc>
      </w:tr>
    </w:tbl>
    <w:p w14:paraId="7619A842" w14:textId="77777777" w:rsidR="002904AF" w:rsidRPr="001625DC" w:rsidRDefault="002904AF" w:rsidP="002904AF">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6777726A" w14:textId="56C0AA17" w:rsidR="00A83125" w:rsidRPr="001625DC" w:rsidRDefault="00A83125" w:rsidP="00332B12">
      <w:pPr>
        <w:pStyle w:val="fcase1ertab"/>
        <w:tabs>
          <w:tab w:val="left" w:pos="851"/>
        </w:tabs>
        <w:ind w:left="0" w:firstLine="0"/>
        <w:rPr>
          <w:rFonts w:ascii="Lato" w:hAnsi="Lato" w:cs="Arial"/>
          <w:sz w:val="22"/>
          <w:szCs w:val="22"/>
        </w:rPr>
      </w:pPr>
    </w:p>
    <w:p w14:paraId="6C6D3973" w14:textId="21E2431D"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C2 – Signature en cas de groupement :</w:t>
      </w:r>
    </w:p>
    <w:p w14:paraId="3541F507" w14:textId="77777777" w:rsidR="00332B12" w:rsidRPr="001625DC" w:rsidRDefault="00332B12" w:rsidP="006C4338">
      <w:pPr>
        <w:tabs>
          <w:tab w:val="left" w:pos="851"/>
        </w:tabs>
        <w:jc w:val="both"/>
        <w:rPr>
          <w:rFonts w:ascii="Lato" w:hAnsi="Lato"/>
        </w:rPr>
      </w:pPr>
    </w:p>
    <w:p w14:paraId="3E61D7F2" w14:textId="77777777" w:rsidR="009B1CD0" w:rsidRPr="001625DC" w:rsidRDefault="002904AF" w:rsidP="00C630AD">
      <w:pPr>
        <w:tabs>
          <w:tab w:val="left" w:pos="851"/>
        </w:tabs>
        <w:jc w:val="both"/>
        <w:rPr>
          <w:rFonts w:ascii="Lato" w:hAnsi="Lato" w:cs="Arial"/>
          <w:sz w:val="18"/>
          <w:szCs w:val="18"/>
        </w:rPr>
      </w:pPr>
      <w:r w:rsidRPr="001625DC">
        <w:rPr>
          <w:rFonts w:ascii="Lato" w:hAnsi="Lato" w:cs="Arial"/>
        </w:rPr>
        <w:t>L</w:t>
      </w:r>
      <w:r w:rsidR="00036500" w:rsidRPr="001625DC">
        <w:rPr>
          <w:rFonts w:ascii="Lato" w:hAnsi="Lato" w:cs="Arial"/>
        </w:rPr>
        <w:t xml:space="preserve">es membres </w:t>
      </w:r>
      <w:r w:rsidRPr="001625DC">
        <w:rPr>
          <w:rFonts w:ascii="Lato" w:hAnsi="Lato" w:cs="Arial"/>
        </w:rPr>
        <w:t xml:space="preserve">du groupement d’opérateurs économiques </w:t>
      </w:r>
      <w:r w:rsidR="00036500" w:rsidRPr="001625DC">
        <w:rPr>
          <w:rFonts w:ascii="Lato" w:hAnsi="Lato" w:cs="Arial"/>
        </w:rPr>
        <w:t xml:space="preserve">désignent le mandataire suivant </w:t>
      </w:r>
      <w:r w:rsidR="00036500" w:rsidRPr="001625DC">
        <w:rPr>
          <w:rFonts w:ascii="Lato" w:hAnsi="Lato" w:cs="Arial"/>
          <w:i/>
          <w:sz w:val="18"/>
          <w:szCs w:val="18"/>
        </w:rPr>
        <w:t>(</w:t>
      </w:r>
      <w:hyperlink r:id="rId12" w:history="1">
        <w:r w:rsidR="00036500"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2142-23</w:t>
        </w:r>
      </w:hyperlink>
      <w:r w:rsidR="00036500" w:rsidRPr="001625DC">
        <w:rPr>
          <w:rFonts w:ascii="Lato" w:hAnsi="Lato" w:cs="Arial"/>
          <w:i/>
          <w:sz w:val="18"/>
          <w:szCs w:val="18"/>
        </w:rPr>
        <w:t xml:space="preserve"> </w:t>
      </w:r>
      <w:r w:rsidR="00D90A00" w:rsidRPr="001625DC">
        <w:rPr>
          <w:rFonts w:ascii="Lato" w:hAnsi="Lato" w:cs="Arial"/>
          <w:i/>
          <w:sz w:val="18"/>
          <w:szCs w:val="18"/>
        </w:rPr>
        <w:t xml:space="preserve">ou </w:t>
      </w:r>
      <w:hyperlink r:id="rId13" w:history="1">
        <w:r w:rsidR="009D661E" w:rsidRPr="001625DC">
          <w:rPr>
            <w:rStyle w:val="Lienhypertexte"/>
            <w:rFonts w:ascii="Lato" w:hAnsi="Lato" w:cs="Arial"/>
            <w:i/>
            <w:sz w:val="18"/>
            <w:szCs w:val="18"/>
          </w:rPr>
          <w:t>article R. 2342-12</w:t>
        </w:r>
      </w:hyperlink>
      <w:r w:rsidR="009D661E" w:rsidRPr="001625DC">
        <w:rPr>
          <w:rFonts w:ascii="Lato" w:hAnsi="Lato" w:cs="Arial"/>
          <w:i/>
          <w:sz w:val="18"/>
          <w:szCs w:val="18"/>
        </w:rPr>
        <w:t xml:space="preserve"> du code de la commande publique</w:t>
      </w:r>
      <w:r w:rsidR="00036500" w:rsidRPr="001625DC">
        <w:rPr>
          <w:rFonts w:ascii="Lato" w:hAnsi="Lato" w:cs="Arial"/>
          <w:i/>
          <w:sz w:val="18"/>
          <w:szCs w:val="18"/>
        </w:rPr>
        <w:t>) </w:t>
      </w:r>
      <w:r w:rsidR="00036500" w:rsidRPr="001625DC">
        <w:rPr>
          <w:rFonts w:ascii="Lato" w:hAnsi="Lato" w:cs="Arial"/>
          <w:sz w:val="18"/>
          <w:szCs w:val="18"/>
        </w:rPr>
        <w:t>:</w:t>
      </w:r>
    </w:p>
    <w:p w14:paraId="4AA646EA" w14:textId="77777777" w:rsidR="00036500" w:rsidRPr="001625DC" w:rsidRDefault="00036500" w:rsidP="005846FB">
      <w:pPr>
        <w:tabs>
          <w:tab w:val="left" w:pos="851"/>
        </w:tabs>
        <w:rPr>
          <w:rFonts w:ascii="Lato" w:hAnsi="Lato" w:cs="Arial"/>
          <w:i/>
          <w:sz w:val="18"/>
          <w:szCs w:val="18"/>
        </w:rPr>
      </w:pPr>
      <w:r w:rsidRPr="001625DC">
        <w:rPr>
          <w:rFonts w:ascii="Lato" w:hAnsi="Lato" w:cs="Arial"/>
          <w:i/>
          <w:sz w:val="18"/>
          <w:szCs w:val="18"/>
        </w:rPr>
        <w:t>[Indiquer le nom commercial et la dénomination sociale du mandataire]</w:t>
      </w:r>
    </w:p>
    <w:p w14:paraId="67FB5D57" w14:textId="77777777" w:rsidR="005705C0" w:rsidRPr="001625DC" w:rsidRDefault="005705C0" w:rsidP="005846FB">
      <w:pPr>
        <w:tabs>
          <w:tab w:val="left" w:pos="851"/>
        </w:tabs>
        <w:rPr>
          <w:rFonts w:ascii="Lato" w:hAnsi="Lato" w:cs="Arial"/>
        </w:rPr>
      </w:pPr>
    </w:p>
    <w:p w14:paraId="3138C6BF" w14:textId="77777777" w:rsidR="00036500" w:rsidRPr="001625DC" w:rsidRDefault="004A7169" w:rsidP="00710FD6">
      <w:pPr>
        <w:pStyle w:val="fcase1ertab"/>
        <w:tabs>
          <w:tab w:val="left" w:pos="851"/>
        </w:tabs>
        <w:ind w:left="0" w:firstLine="0"/>
        <w:rPr>
          <w:rFonts w:ascii="Lato" w:hAnsi="Lato" w:cs="Arial"/>
        </w:rPr>
      </w:pPr>
      <w:r w:rsidRPr="001625DC">
        <w:rPr>
          <w:rFonts w:ascii="Lato" w:hAnsi="Lato" w:cs="Arial"/>
        </w:rPr>
        <w:t xml:space="preserve">En cas de groupement conjoint, </w:t>
      </w:r>
      <w:r w:rsidR="00036500" w:rsidRPr="001625DC">
        <w:rPr>
          <w:rFonts w:ascii="Lato" w:hAnsi="Lato" w:cs="Arial"/>
        </w:rPr>
        <w:t xml:space="preserve">le mandataire </w:t>
      </w:r>
      <w:r w:rsidRPr="001625DC">
        <w:rPr>
          <w:rFonts w:ascii="Lato" w:hAnsi="Lato" w:cs="Arial"/>
        </w:rPr>
        <w:t xml:space="preserve">du groupement </w:t>
      </w:r>
      <w:r w:rsidR="00036500" w:rsidRPr="001625DC">
        <w:rPr>
          <w:rFonts w:ascii="Lato" w:hAnsi="Lato" w:cs="Arial"/>
        </w:rPr>
        <w:t>est :</w:t>
      </w:r>
    </w:p>
    <w:p w14:paraId="6A2D55B1" w14:textId="77777777" w:rsidR="00036500" w:rsidRPr="001625DC" w:rsidRDefault="00036500" w:rsidP="00E47798">
      <w:pPr>
        <w:pStyle w:val="fcase1ertab"/>
        <w:tabs>
          <w:tab w:val="left" w:pos="851"/>
        </w:tabs>
        <w:rPr>
          <w:rFonts w:ascii="Lato" w:hAnsi="Lato" w:cs="Arial"/>
        </w:rPr>
      </w:pPr>
      <w:r w:rsidRPr="001625DC">
        <w:rPr>
          <w:rFonts w:ascii="Lato" w:hAnsi="Lato" w:cs="Arial"/>
          <w:i/>
          <w:iCs/>
          <w:sz w:val="18"/>
          <w:szCs w:val="18"/>
        </w:rPr>
        <w:t>(Cocher la case correspondante.)</w:t>
      </w:r>
    </w:p>
    <w:p w14:paraId="683D4C01" w14:textId="77777777" w:rsidR="00354C04" w:rsidRPr="001625DC" w:rsidRDefault="00354C04" w:rsidP="0083205E">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i/>
          <w:iCs/>
        </w:rPr>
        <w:t xml:space="preserve"> </w:t>
      </w:r>
      <w:proofErr w:type="gramStart"/>
      <w:r w:rsidRPr="001625DC">
        <w:rPr>
          <w:rFonts w:ascii="Lato" w:hAnsi="Lato" w:cs="Arial"/>
        </w:rPr>
        <w:t>conjoint</w:t>
      </w:r>
      <w:proofErr w:type="gramEnd"/>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66147E89" w14:textId="77777777" w:rsidR="007C5AB4" w:rsidRPr="001625DC" w:rsidRDefault="007C5AB4" w:rsidP="00CD46CC">
      <w:pPr>
        <w:tabs>
          <w:tab w:val="left" w:pos="851"/>
        </w:tabs>
        <w:rPr>
          <w:rFonts w:ascii="Lato" w:hAnsi="Lato" w:cs="Arial"/>
        </w:rPr>
      </w:pPr>
    </w:p>
    <w:p w14:paraId="2AC2404A" w14:textId="77777777" w:rsidR="002904AF" w:rsidRPr="001625DC" w:rsidRDefault="0021527A" w:rsidP="001C733C">
      <w:pPr>
        <w:pStyle w:val="fcasegauche"/>
        <w:tabs>
          <w:tab w:val="left" w:pos="426"/>
          <w:tab w:val="left" w:pos="851"/>
        </w:tabs>
        <w:spacing w:after="0"/>
        <w:ind w:left="0" w:firstLine="0"/>
        <w:jc w:val="left"/>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rPr>
        <w:t xml:space="preserve"> </w:t>
      </w:r>
      <w:r w:rsidR="001C733C" w:rsidRPr="001625DC">
        <w:rPr>
          <w:rFonts w:ascii="Lato" w:hAnsi="Lato" w:cs="Arial"/>
        </w:rPr>
        <w:t>Les membres du groupement</w:t>
      </w:r>
      <w:r w:rsidRPr="001625DC">
        <w:rPr>
          <w:rFonts w:ascii="Lato" w:hAnsi="Lato" w:cs="Arial"/>
        </w:rPr>
        <w:t xml:space="preserve"> ont donné mandat</w:t>
      </w:r>
      <w:r w:rsidR="007F68A6" w:rsidRPr="001625DC">
        <w:rPr>
          <w:rFonts w:ascii="Lato" w:hAnsi="Lato" w:cs="Arial"/>
        </w:rPr>
        <w:t xml:space="preserve"> au mandataire, qui signe le présent acte d’engagement</w:t>
      </w:r>
      <w:r w:rsidR="002904AF" w:rsidRPr="001625DC">
        <w:rPr>
          <w:rFonts w:ascii="Lato" w:hAnsi="Lato" w:cs="Arial"/>
        </w:rPr>
        <w:t> :</w:t>
      </w:r>
    </w:p>
    <w:p w14:paraId="79290EB4" w14:textId="77777777" w:rsidR="001C733C" w:rsidRPr="001625DC" w:rsidRDefault="001C733C" w:rsidP="001C733C">
      <w:pPr>
        <w:tabs>
          <w:tab w:val="left" w:pos="851"/>
        </w:tabs>
        <w:rPr>
          <w:rFonts w:ascii="Lato" w:hAnsi="Lato" w:cs="Arial"/>
        </w:rPr>
      </w:pPr>
      <w:r w:rsidRPr="001625DC">
        <w:rPr>
          <w:rFonts w:ascii="Lato" w:hAnsi="Lato" w:cs="Arial"/>
          <w:i/>
          <w:sz w:val="18"/>
          <w:szCs w:val="18"/>
        </w:rPr>
        <w:t xml:space="preserve">(Cocher la </w:t>
      </w:r>
      <w:r w:rsidR="002904AF" w:rsidRPr="001625DC">
        <w:rPr>
          <w:rFonts w:ascii="Lato" w:hAnsi="Lato" w:cs="Arial"/>
          <w:i/>
          <w:sz w:val="18"/>
          <w:szCs w:val="18"/>
        </w:rPr>
        <w:t xml:space="preserve">ou les </w:t>
      </w:r>
      <w:r w:rsidRPr="001625DC">
        <w:rPr>
          <w:rFonts w:ascii="Lato" w:hAnsi="Lato" w:cs="Arial"/>
          <w:i/>
          <w:sz w:val="18"/>
          <w:szCs w:val="18"/>
        </w:rPr>
        <w:t>case</w:t>
      </w:r>
      <w:r w:rsidR="002904AF" w:rsidRPr="001625DC">
        <w:rPr>
          <w:rFonts w:ascii="Lato" w:hAnsi="Lato" w:cs="Arial"/>
          <w:i/>
          <w:sz w:val="18"/>
          <w:szCs w:val="18"/>
        </w:rPr>
        <w:t>s</w:t>
      </w:r>
      <w:r w:rsidRPr="001625DC">
        <w:rPr>
          <w:rFonts w:ascii="Lato" w:hAnsi="Lato" w:cs="Arial"/>
          <w:i/>
          <w:sz w:val="18"/>
          <w:szCs w:val="18"/>
        </w:rPr>
        <w:t xml:space="preserve"> correspondante</w:t>
      </w:r>
      <w:r w:rsidR="002904AF" w:rsidRPr="001625DC">
        <w:rPr>
          <w:rFonts w:ascii="Lato" w:hAnsi="Lato" w:cs="Arial"/>
          <w:i/>
          <w:sz w:val="18"/>
          <w:szCs w:val="18"/>
        </w:rPr>
        <w:t>s</w:t>
      </w:r>
      <w:r w:rsidRPr="001625DC">
        <w:rPr>
          <w:rFonts w:ascii="Lato" w:hAnsi="Lato" w:cs="Arial"/>
          <w:i/>
          <w:sz w:val="18"/>
          <w:szCs w:val="18"/>
        </w:rPr>
        <w:t>.)</w:t>
      </w:r>
    </w:p>
    <w:p w14:paraId="3725F598" w14:textId="77777777" w:rsidR="001C733C" w:rsidRPr="001625DC" w:rsidRDefault="001C733C" w:rsidP="001C733C">
      <w:pPr>
        <w:pStyle w:val="fcasegauche"/>
        <w:tabs>
          <w:tab w:val="left" w:pos="426"/>
          <w:tab w:val="left" w:pos="851"/>
        </w:tabs>
        <w:spacing w:after="0"/>
        <w:ind w:left="0" w:firstLine="0"/>
        <w:jc w:val="left"/>
        <w:rPr>
          <w:rFonts w:ascii="Lato" w:hAnsi="Lato" w:cs="Arial"/>
        </w:rPr>
      </w:pPr>
    </w:p>
    <w:p w14:paraId="464B98C4" w14:textId="77777777" w:rsidR="002904AF" w:rsidRPr="001625DC" w:rsidRDefault="001C733C" w:rsidP="009B45B9">
      <w:pPr>
        <w:tabs>
          <w:tab w:val="left" w:pos="851"/>
        </w:tabs>
        <w:ind w:left="1695" w:hanging="1695"/>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rPr>
        <w:tab/>
      </w:r>
      <w:proofErr w:type="gramStart"/>
      <w:r w:rsidR="002904AF" w:rsidRPr="001625DC">
        <w:rPr>
          <w:rFonts w:ascii="Lato" w:hAnsi="Lato" w:cs="Arial"/>
        </w:rPr>
        <w:t>pour</w:t>
      </w:r>
      <w:proofErr w:type="gramEnd"/>
      <w:r w:rsidR="002904AF" w:rsidRPr="001625DC">
        <w:rPr>
          <w:rFonts w:ascii="Lato" w:hAnsi="Lato" w:cs="Arial"/>
        </w:rPr>
        <w:t xml:space="preserve"> signer le présent acte d’engagement en leur nom et pour leur compte</w:t>
      </w:r>
      <w:r w:rsidR="007F68A6" w:rsidRPr="001625DC">
        <w:rPr>
          <w:rFonts w:ascii="Lato" w:hAnsi="Lato" w:cs="Arial"/>
        </w:rPr>
        <w:t xml:space="preserve">, </w:t>
      </w:r>
      <w:r w:rsidR="0021527A" w:rsidRPr="001625DC">
        <w:rPr>
          <w:rFonts w:ascii="Lato" w:hAnsi="Lato" w:cs="Arial"/>
        </w:rPr>
        <w:t xml:space="preserve">pour les représenter vis-à-vis de l’acheteur </w:t>
      </w:r>
      <w:r w:rsidR="007F68A6" w:rsidRPr="001625DC">
        <w:rPr>
          <w:rFonts w:ascii="Lato" w:hAnsi="Lato" w:cs="Arial"/>
        </w:rPr>
        <w:t>et pour coordonner l’ensemble des prestations</w:t>
      </w:r>
      <w:r w:rsidR="00983FF3" w:rsidRPr="001625DC">
        <w:rPr>
          <w:rFonts w:ascii="Lato" w:hAnsi="Lato" w:cs="Arial"/>
        </w:rPr>
        <w:t> ;</w:t>
      </w:r>
    </w:p>
    <w:p w14:paraId="5D307B28" w14:textId="77777777" w:rsidR="002904AF" w:rsidRPr="001625DC" w:rsidRDefault="002904AF" w:rsidP="009D661E">
      <w:pPr>
        <w:tabs>
          <w:tab w:val="left" w:pos="851"/>
        </w:tabs>
        <w:ind w:left="1701"/>
        <w:rPr>
          <w:rFonts w:ascii="Lato" w:hAnsi="Lato" w:cs="Arial"/>
        </w:rPr>
      </w:pPr>
      <w:r w:rsidRPr="001625DC">
        <w:rPr>
          <w:rFonts w:ascii="Lato" w:hAnsi="Lato" w:cs="Arial"/>
          <w:i/>
          <w:sz w:val="18"/>
          <w:szCs w:val="18"/>
        </w:rPr>
        <w:t>(</w:t>
      </w:r>
      <w:proofErr w:type="gramStart"/>
      <w:r w:rsidRPr="001625DC">
        <w:rPr>
          <w:rFonts w:ascii="Lato" w:hAnsi="Lato" w:cs="Arial"/>
          <w:i/>
          <w:sz w:val="18"/>
          <w:szCs w:val="18"/>
        </w:rPr>
        <w:t>joindre</w:t>
      </w:r>
      <w:proofErr w:type="gramEnd"/>
      <w:r w:rsidRPr="001625DC">
        <w:rPr>
          <w:rFonts w:ascii="Lato" w:hAnsi="Lato" w:cs="Arial"/>
          <w:i/>
          <w:sz w:val="18"/>
          <w:szCs w:val="18"/>
        </w:rPr>
        <w:t xml:space="preserve"> les pouvoirs en annexe du présent document</w:t>
      </w:r>
      <w:r w:rsidR="009D661E" w:rsidRPr="001625DC">
        <w:rPr>
          <w:rFonts w:ascii="Lato" w:hAnsi="Lato" w:cs="Arial"/>
          <w:i/>
          <w:sz w:val="18"/>
          <w:szCs w:val="18"/>
        </w:rPr>
        <w:t xml:space="preserve"> en cas de marché public autre que de défense ou de sécurité</w:t>
      </w:r>
      <w:r w:rsidRPr="001625DC">
        <w:rPr>
          <w:rFonts w:ascii="Lato" w:hAnsi="Lato" w:cs="Arial"/>
          <w:i/>
          <w:sz w:val="18"/>
          <w:szCs w:val="18"/>
        </w:rPr>
        <w:t>.</w:t>
      </w:r>
      <w:r w:rsidR="009D661E" w:rsidRPr="001625DC">
        <w:rPr>
          <w:rFonts w:ascii="Lato" w:hAnsi="Lato" w:cs="Arial"/>
          <w:i/>
          <w:sz w:val="18"/>
          <w:szCs w:val="18"/>
        </w:rPr>
        <w:t xml:space="preserve"> Dans le cas contraire, ces documents ont déjà été fournis</w:t>
      </w:r>
      <w:r w:rsidRPr="001625DC">
        <w:rPr>
          <w:rFonts w:ascii="Lato" w:hAnsi="Lato" w:cs="Arial"/>
          <w:i/>
          <w:sz w:val="18"/>
          <w:szCs w:val="18"/>
        </w:rPr>
        <w:t>)</w:t>
      </w:r>
    </w:p>
    <w:p w14:paraId="27F19336" w14:textId="77777777" w:rsidR="002904AF" w:rsidRPr="001625DC" w:rsidRDefault="002904AF" w:rsidP="001C733C">
      <w:pPr>
        <w:tabs>
          <w:tab w:val="left" w:pos="851"/>
        </w:tabs>
        <w:rPr>
          <w:rFonts w:ascii="Lato" w:hAnsi="Lato" w:cs="Arial"/>
        </w:rPr>
      </w:pPr>
    </w:p>
    <w:p w14:paraId="79A944BF" w14:textId="77777777" w:rsidR="002904AF" w:rsidRPr="001625DC" w:rsidRDefault="002904AF" w:rsidP="002904AF">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rPr>
        <w:tab/>
      </w:r>
      <w:proofErr w:type="gramStart"/>
      <w:r w:rsidRPr="001625DC">
        <w:rPr>
          <w:rFonts w:ascii="Lato" w:hAnsi="Lato" w:cs="Arial"/>
        </w:rPr>
        <w:t>pour</w:t>
      </w:r>
      <w:proofErr w:type="gramEnd"/>
      <w:r w:rsidRPr="001625DC">
        <w:rPr>
          <w:rFonts w:ascii="Lato" w:hAnsi="Lato" w:cs="Arial"/>
        </w:rPr>
        <w:t xml:space="preserve"> signer, en leur nom et pour leur compte, les modifications ultérieures du mar</w:t>
      </w:r>
      <w:r w:rsidR="0021527A" w:rsidRPr="001625DC">
        <w:rPr>
          <w:rFonts w:ascii="Lato" w:hAnsi="Lato" w:cs="Arial"/>
        </w:rPr>
        <w:t>ché public</w:t>
      </w:r>
      <w:r w:rsidRPr="001625DC">
        <w:rPr>
          <w:rFonts w:ascii="Lato" w:hAnsi="Lato" w:cs="Arial"/>
        </w:rPr>
        <w:t> ;</w:t>
      </w:r>
    </w:p>
    <w:p w14:paraId="6DBF5430" w14:textId="77777777" w:rsidR="00BE6078" w:rsidRPr="001625DC" w:rsidRDefault="009D661E" w:rsidP="009D661E">
      <w:pPr>
        <w:tabs>
          <w:tab w:val="left" w:pos="851"/>
        </w:tabs>
        <w:ind w:left="1701"/>
        <w:rPr>
          <w:rFonts w:ascii="Lato" w:hAnsi="Lato" w:cs="Arial"/>
        </w:rPr>
      </w:pPr>
      <w:r w:rsidRPr="001625DC">
        <w:rPr>
          <w:rFonts w:ascii="Lato" w:hAnsi="Lato" w:cs="Arial"/>
          <w:i/>
          <w:sz w:val="18"/>
          <w:szCs w:val="18"/>
        </w:rPr>
        <w:t>(</w:t>
      </w:r>
      <w:proofErr w:type="gramStart"/>
      <w:r w:rsidRPr="001625DC">
        <w:rPr>
          <w:rFonts w:ascii="Lato" w:hAnsi="Lato" w:cs="Arial"/>
          <w:i/>
          <w:sz w:val="18"/>
          <w:szCs w:val="18"/>
        </w:rPr>
        <w:t>joindre</w:t>
      </w:r>
      <w:proofErr w:type="gramEnd"/>
      <w:r w:rsidRPr="001625DC">
        <w:rPr>
          <w:rFonts w:ascii="Lato" w:hAnsi="Lato" w:cs="Arial"/>
          <w:i/>
          <w:sz w:val="18"/>
          <w:szCs w:val="18"/>
        </w:rPr>
        <w:t xml:space="preserve"> les pouvoirs en annexe du présent document en cas de marché public autre que de défense ou de sécurité. Dans le cas contraire, ces documents ont déjà été fournis)</w:t>
      </w:r>
    </w:p>
    <w:p w14:paraId="600D9891" w14:textId="77777777" w:rsidR="002904AF" w:rsidRPr="001625DC" w:rsidRDefault="002904AF" w:rsidP="002904AF">
      <w:pPr>
        <w:tabs>
          <w:tab w:val="left" w:pos="851"/>
        </w:tabs>
        <w:rPr>
          <w:rFonts w:ascii="Lato" w:hAnsi="Lato" w:cs="Arial"/>
          <w:iCs/>
        </w:rPr>
      </w:pPr>
    </w:p>
    <w:p w14:paraId="04A2D882" w14:textId="77777777" w:rsidR="009D661E" w:rsidRPr="001625DC" w:rsidRDefault="002904AF" w:rsidP="002904AF">
      <w:pPr>
        <w:tabs>
          <w:tab w:val="left" w:pos="851"/>
        </w:tabs>
        <w:ind w:left="1134" w:hanging="850"/>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ab/>
      </w:r>
      <w:proofErr w:type="gramStart"/>
      <w:r w:rsidRPr="001625DC">
        <w:rPr>
          <w:rFonts w:ascii="Lato" w:hAnsi="Lato" w:cs="Arial"/>
        </w:rPr>
        <w:t>ont</w:t>
      </w:r>
      <w:proofErr w:type="gramEnd"/>
      <w:r w:rsidRPr="001625DC">
        <w:rPr>
          <w:rFonts w:ascii="Lato" w:hAnsi="Lato" w:cs="Arial"/>
        </w:rPr>
        <w:t xml:space="preserve"> donné mandat au mandataire dans les conditions définies par les pouvoirs joints en annexe</w:t>
      </w:r>
      <w:r w:rsidR="009D661E" w:rsidRPr="001625DC">
        <w:rPr>
          <w:rFonts w:ascii="Lato" w:hAnsi="Lato" w:cs="Arial"/>
        </w:rPr>
        <w:t>.</w:t>
      </w:r>
    </w:p>
    <w:p w14:paraId="7658A0EE" w14:textId="77777777" w:rsidR="002904AF" w:rsidRPr="001625DC" w:rsidRDefault="009D661E" w:rsidP="009D661E">
      <w:pPr>
        <w:tabs>
          <w:tab w:val="left" w:pos="851"/>
        </w:tabs>
        <w:ind w:left="1701"/>
        <w:rPr>
          <w:rFonts w:ascii="Lato" w:hAnsi="Lato" w:cs="Arial"/>
          <w:i/>
          <w:sz w:val="18"/>
          <w:szCs w:val="18"/>
        </w:rPr>
      </w:pPr>
      <w:r w:rsidRPr="001625DC">
        <w:rPr>
          <w:rFonts w:ascii="Lato" w:hAnsi="Lato" w:cs="Arial"/>
          <w:i/>
          <w:sz w:val="18"/>
          <w:szCs w:val="18"/>
        </w:rPr>
        <w:lastRenderedPageBreak/>
        <w:t>(</w:t>
      </w:r>
      <w:proofErr w:type="gramStart"/>
      <w:r w:rsidRPr="001625DC">
        <w:rPr>
          <w:rFonts w:ascii="Lato" w:hAnsi="Lato" w:cs="Arial"/>
          <w:i/>
          <w:sz w:val="18"/>
          <w:szCs w:val="18"/>
        </w:rPr>
        <w:t>hors</w:t>
      </w:r>
      <w:proofErr w:type="gramEnd"/>
      <w:r w:rsidRPr="001625DC">
        <w:rPr>
          <w:rFonts w:ascii="Lato" w:hAnsi="Lato" w:cs="Arial"/>
          <w:i/>
          <w:sz w:val="18"/>
          <w:szCs w:val="18"/>
        </w:rPr>
        <w:t xml:space="preserve"> cas des marchés de défense ou de sécurité dans lequel ces documents ont déjà été fournis)</w:t>
      </w:r>
      <w:r w:rsidR="002904AF" w:rsidRPr="001625DC">
        <w:rPr>
          <w:rFonts w:ascii="Lato" w:hAnsi="Lato" w:cs="Arial"/>
          <w:i/>
          <w:sz w:val="18"/>
          <w:szCs w:val="18"/>
        </w:rPr>
        <w:t>.</w:t>
      </w:r>
    </w:p>
    <w:p w14:paraId="4122C305" w14:textId="77777777" w:rsidR="002904AF" w:rsidRPr="001625DC" w:rsidRDefault="002904AF" w:rsidP="002904AF">
      <w:pPr>
        <w:tabs>
          <w:tab w:val="left" w:pos="851"/>
        </w:tabs>
        <w:ind w:left="1134" w:hanging="850"/>
        <w:rPr>
          <w:rFonts w:ascii="Lato" w:hAnsi="Lato" w:cs="Arial"/>
          <w:i/>
          <w:sz w:val="18"/>
          <w:szCs w:val="18"/>
        </w:rPr>
      </w:pPr>
    </w:p>
    <w:p w14:paraId="6DA07AB1" w14:textId="77777777" w:rsidR="001C733C" w:rsidRPr="001625DC" w:rsidRDefault="001C733C" w:rsidP="001C733C">
      <w:pPr>
        <w:tabs>
          <w:tab w:val="left" w:pos="851"/>
        </w:tabs>
        <w:rPr>
          <w:rFonts w:ascii="Lato" w:hAnsi="Lato" w:cs="Arial"/>
          <w:i/>
          <w:sz w:val="18"/>
          <w:szCs w:val="18"/>
        </w:rPr>
      </w:pPr>
    </w:p>
    <w:p w14:paraId="408FDD60" w14:textId="77777777" w:rsidR="00036500" w:rsidRPr="001625DC" w:rsidRDefault="0021527A" w:rsidP="006C4338">
      <w:pPr>
        <w:tabs>
          <w:tab w:val="left" w:pos="851"/>
        </w:tabs>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rPr>
        <w:t xml:space="preserve"> </w:t>
      </w:r>
      <w:r w:rsidRPr="001625DC">
        <w:rPr>
          <w:rFonts w:ascii="Lato" w:hAnsi="Lato" w:cs="Arial"/>
        </w:rPr>
        <w:t>L</w:t>
      </w:r>
      <w:r w:rsidR="00036500" w:rsidRPr="001625DC">
        <w:rPr>
          <w:rFonts w:ascii="Lato" w:hAnsi="Lato" w:cs="Arial"/>
        </w:rPr>
        <w:t>es membres du groupement</w:t>
      </w:r>
      <w:r w:rsidR="00332B12" w:rsidRPr="001625DC">
        <w:rPr>
          <w:rFonts w:ascii="Lato" w:hAnsi="Lato" w:cs="Arial"/>
        </w:rPr>
        <w:t>, qui signent le présent acte d’engagement</w:t>
      </w:r>
      <w:r w:rsidR="00036500" w:rsidRPr="001625DC">
        <w:rPr>
          <w:rFonts w:ascii="Lato" w:hAnsi="Lato" w:cs="Arial"/>
        </w:rPr>
        <w:t> :</w:t>
      </w:r>
    </w:p>
    <w:p w14:paraId="6A2C7620" w14:textId="77777777" w:rsidR="00036500" w:rsidRPr="001625DC" w:rsidRDefault="00036500" w:rsidP="006F3DF9">
      <w:pPr>
        <w:tabs>
          <w:tab w:val="left" w:pos="851"/>
        </w:tabs>
        <w:rPr>
          <w:rFonts w:ascii="Lato" w:hAnsi="Lato" w:cs="Arial"/>
        </w:rPr>
      </w:pPr>
      <w:r w:rsidRPr="001625DC">
        <w:rPr>
          <w:rFonts w:ascii="Lato" w:hAnsi="Lato" w:cs="Arial"/>
          <w:i/>
          <w:sz w:val="18"/>
          <w:szCs w:val="18"/>
        </w:rPr>
        <w:t>(Cocher la case correspondante.)</w:t>
      </w:r>
    </w:p>
    <w:p w14:paraId="46BCAA0D" w14:textId="77777777" w:rsidR="00036500" w:rsidRPr="001625DC" w:rsidRDefault="00036500" w:rsidP="005846FB">
      <w:pPr>
        <w:tabs>
          <w:tab w:val="left" w:pos="851"/>
        </w:tabs>
        <w:rPr>
          <w:rFonts w:ascii="Lato" w:hAnsi="Lato" w:cs="Arial"/>
        </w:rPr>
      </w:pPr>
    </w:p>
    <w:p w14:paraId="4ED49B4D" w14:textId="77777777" w:rsidR="00AE7831" w:rsidRPr="001625DC" w:rsidRDefault="00AE7831" w:rsidP="009B45B9">
      <w:pPr>
        <w:tabs>
          <w:tab w:val="left" w:pos="851"/>
        </w:tabs>
        <w:ind w:left="1701" w:hanging="850"/>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rPr>
        <w:tab/>
      </w:r>
      <w:proofErr w:type="gramStart"/>
      <w:r w:rsidRPr="001625DC">
        <w:rPr>
          <w:rFonts w:ascii="Lato" w:hAnsi="Lato" w:cs="Arial"/>
        </w:rPr>
        <w:t>donnent</w:t>
      </w:r>
      <w:proofErr w:type="gramEnd"/>
      <w:r w:rsidRPr="001625DC">
        <w:rPr>
          <w:rFonts w:ascii="Lato" w:hAnsi="Lato" w:cs="Arial"/>
        </w:rPr>
        <w:t xml:space="preserve"> mandat au mandataire, qui l’accepte, pour les représenter vis-à-vis de l’acheteur et pour coordonner l’ensemble des prestations ;</w:t>
      </w:r>
    </w:p>
    <w:p w14:paraId="4D56A600" w14:textId="77777777" w:rsidR="00AE7831" w:rsidRPr="001625DC" w:rsidRDefault="00AE7831" w:rsidP="009B45B9">
      <w:pPr>
        <w:tabs>
          <w:tab w:val="left" w:pos="851"/>
        </w:tabs>
        <w:ind w:left="1701" w:hanging="850"/>
        <w:jc w:val="both"/>
        <w:rPr>
          <w:rFonts w:ascii="Lato" w:hAnsi="Lato"/>
        </w:rPr>
      </w:pPr>
    </w:p>
    <w:p w14:paraId="102B1D5A" w14:textId="77777777" w:rsidR="00036500" w:rsidRPr="001625DC" w:rsidRDefault="00036500" w:rsidP="009B45B9">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9D06E6">
        <w:rPr>
          <w:rFonts w:ascii="Lato" w:hAnsi="Lato"/>
        </w:rPr>
      </w:r>
      <w:r w:rsidR="009D06E6">
        <w:rPr>
          <w:rFonts w:ascii="Lato" w:hAnsi="Lato"/>
        </w:rPr>
        <w:fldChar w:fldCharType="separate"/>
      </w:r>
      <w:r w:rsidRPr="001625DC">
        <w:rPr>
          <w:rFonts w:ascii="Lato" w:hAnsi="Lato"/>
        </w:rPr>
        <w:fldChar w:fldCharType="end"/>
      </w:r>
      <w:r w:rsidRPr="001625DC">
        <w:rPr>
          <w:rFonts w:ascii="Lato" w:hAnsi="Lato" w:cs="Arial"/>
        </w:rPr>
        <w:tab/>
      </w:r>
      <w:proofErr w:type="gramStart"/>
      <w:r w:rsidRPr="001625DC">
        <w:rPr>
          <w:rFonts w:ascii="Lato" w:hAnsi="Lato" w:cs="Arial"/>
        </w:rPr>
        <w:t>donnent</w:t>
      </w:r>
      <w:proofErr w:type="gramEnd"/>
      <w:r w:rsidRPr="001625DC">
        <w:rPr>
          <w:rFonts w:ascii="Lato" w:hAnsi="Lato" w:cs="Arial"/>
        </w:rPr>
        <w:t xml:space="preserve"> mandat au mandataire, qui l’accepte, pour signer, en leur nom et pour leur compte, </w:t>
      </w:r>
      <w:r w:rsidR="004A7169" w:rsidRPr="001625DC">
        <w:rPr>
          <w:rFonts w:ascii="Lato" w:hAnsi="Lato" w:cs="Arial"/>
        </w:rPr>
        <w:t>les</w:t>
      </w:r>
      <w:r w:rsidRPr="001625DC">
        <w:rPr>
          <w:rFonts w:ascii="Lato" w:hAnsi="Lato" w:cs="Arial"/>
        </w:rPr>
        <w:t xml:space="preserve"> modifications ultérieures du marché </w:t>
      </w:r>
      <w:r w:rsidR="00930A5C" w:rsidRPr="001625DC">
        <w:rPr>
          <w:rFonts w:ascii="Lato" w:hAnsi="Lato" w:cs="Arial"/>
        </w:rPr>
        <w:t>public</w:t>
      </w:r>
      <w:r w:rsidRPr="001625DC">
        <w:rPr>
          <w:rFonts w:ascii="Lato" w:hAnsi="Lato" w:cs="Arial"/>
        </w:rPr>
        <w:t> ;</w:t>
      </w:r>
    </w:p>
    <w:p w14:paraId="6111C6E2" w14:textId="77777777" w:rsidR="00036500" w:rsidRPr="001625DC" w:rsidRDefault="00036500" w:rsidP="006C4338">
      <w:pPr>
        <w:tabs>
          <w:tab w:val="left" w:pos="851"/>
        </w:tabs>
        <w:rPr>
          <w:rFonts w:ascii="Lato" w:hAnsi="Lato" w:cs="Arial"/>
          <w:iCs/>
        </w:rPr>
      </w:pPr>
    </w:p>
    <w:p w14:paraId="0207A6FE" w14:textId="77777777" w:rsidR="00036500" w:rsidRPr="001625DC" w:rsidRDefault="00844DAA" w:rsidP="009B45B9">
      <w:pPr>
        <w:tabs>
          <w:tab w:val="left" w:pos="851"/>
        </w:tabs>
        <w:ind w:left="1134" w:hanging="850"/>
        <w:rPr>
          <w:rFonts w:ascii="Lato" w:hAnsi="Lato" w:cs="Arial"/>
          <w:i/>
          <w:sz w:val="18"/>
          <w:szCs w:val="18"/>
        </w:rPr>
      </w:pPr>
      <w:r w:rsidRPr="001625DC">
        <w:rPr>
          <w:rFonts w:ascii="Lato" w:hAnsi="Lato"/>
        </w:rPr>
        <w:tab/>
      </w:r>
      <w:r w:rsidR="00036500" w:rsidRPr="001625DC">
        <w:rPr>
          <w:rFonts w:ascii="Lato" w:hAnsi="Lato"/>
        </w:rPr>
        <w:fldChar w:fldCharType="begin">
          <w:ffData>
            <w:name w:val=""/>
            <w:enabled/>
            <w:calcOnExit w:val="0"/>
            <w:checkBox>
              <w:size w:val="20"/>
              <w:default w:val="0"/>
            </w:checkBox>
          </w:ffData>
        </w:fldChar>
      </w:r>
      <w:r w:rsidR="00036500" w:rsidRPr="001625DC">
        <w:rPr>
          <w:rFonts w:ascii="Lato" w:hAnsi="Lato"/>
        </w:rPr>
        <w:instrText xml:space="preserve"> FORMCHECKBOX </w:instrText>
      </w:r>
      <w:r w:rsidR="009D06E6">
        <w:rPr>
          <w:rFonts w:ascii="Lato" w:hAnsi="Lato"/>
        </w:rPr>
      </w:r>
      <w:r w:rsidR="009D06E6">
        <w:rPr>
          <w:rFonts w:ascii="Lato" w:hAnsi="Lato"/>
        </w:rPr>
        <w:fldChar w:fldCharType="separate"/>
      </w:r>
      <w:r w:rsidR="00036500" w:rsidRPr="001625DC">
        <w:rPr>
          <w:rFonts w:ascii="Lato" w:hAnsi="Lato"/>
        </w:rPr>
        <w:fldChar w:fldCharType="end"/>
      </w:r>
      <w:r w:rsidR="00036500" w:rsidRPr="001625DC">
        <w:rPr>
          <w:rFonts w:ascii="Lato" w:hAnsi="Lato" w:cs="Arial"/>
          <w:i/>
          <w:iCs/>
        </w:rPr>
        <w:t xml:space="preserve"> </w:t>
      </w:r>
      <w:r w:rsidR="00036500" w:rsidRPr="001625DC">
        <w:rPr>
          <w:rFonts w:ascii="Lato" w:hAnsi="Lato" w:cs="Arial"/>
        </w:rPr>
        <w:tab/>
      </w:r>
      <w:proofErr w:type="gramStart"/>
      <w:r w:rsidR="00036500" w:rsidRPr="001625DC">
        <w:rPr>
          <w:rFonts w:ascii="Lato" w:hAnsi="Lato" w:cs="Arial"/>
        </w:rPr>
        <w:t>donnent</w:t>
      </w:r>
      <w:proofErr w:type="gramEnd"/>
      <w:r w:rsidR="00036500" w:rsidRPr="001625DC">
        <w:rPr>
          <w:rFonts w:ascii="Lato" w:hAnsi="Lato" w:cs="Arial"/>
        </w:rPr>
        <w:t xml:space="preserve"> mandat au mandataire dans les conditions définies ci-dessous</w:t>
      </w:r>
      <w:r w:rsidRPr="001625DC">
        <w:rPr>
          <w:rFonts w:ascii="Lato" w:hAnsi="Lato" w:cs="Arial"/>
        </w:rPr>
        <w:t> :</w:t>
      </w:r>
    </w:p>
    <w:p w14:paraId="7A9E1E69" w14:textId="77777777" w:rsidR="00036500" w:rsidRPr="001625DC" w:rsidRDefault="00844DAA" w:rsidP="009B45B9">
      <w:pPr>
        <w:tabs>
          <w:tab w:val="left" w:pos="851"/>
        </w:tabs>
        <w:ind w:left="1134" w:hanging="850"/>
        <w:rPr>
          <w:rFonts w:ascii="Lato" w:hAnsi="Lato" w:cs="Arial"/>
        </w:rPr>
      </w:pPr>
      <w:r w:rsidRPr="001625DC">
        <w:rPr>
          <w:rFonts w:ascii="Lato" w:hAnsi="Lato" w:cs="Arial"/>
          <w:i/>
          <w:sz w:val="18"/>
          <w:szCs w:val="18"/>
        </w:rPr>
        <w:tab/>
      </w:r>
      <w:r w:rsidRPr="001625DC">
        <w:rPr>
          <w:rFonts w:ascii="Lato" w:hAnsi="Lato" w:cs="Arial"/>
          <w:i/>
          <w:sz w:val="18"/>
          <w:szCs w:val="18"/>
        </w:rPr>
        <w:tab/>
      </w:r>
      <w:r w:rsidRPr="001625DC">
        <w:rPr>
          <w:rFonts w:ascii="Lato" w:hAnsi="Lato" w:cs="Arial"/>
          <w:i/>
          <w:sz w:val="18"/>
          <w:szCs w:val="18"/>
        </w:rPr>
        <w:tab/>
      </w:r>
      <w:r w:rsidR="00036500" w:rsidRPr="001625DC">
        <w:rPr>
          <w:rFonts w:ascii="Lato" w:hAnsi="Lato" w:cs="Arial"/>
          <w:i/>
          <w:sz w:val="18"/>
          <w:szCs w:val="18"/>
        </w:rPr>
        <w:t>(Donner des précisions sur l’étendue du mandat.)</w:t>
      </w:r>
    </w:p>
    <w:p w14:paraId="3C1587FB" w14:textId="0868D0DC" w:rsidR="00310B04" w:rsidRDefault="00310B04" w:rsidP="006C4338">
      <w:pPr>
        <w:tabs>
          <w:tab w:val="left" w:pos="851"/>
        </w:tabs>
        <w:rPr>
          <w:rFonts w:ascii="Lato" w:hAnsi="Lato" w:cs="Arial"/>
        </w:rPr>
      </w:pPr>
    </w:p>
    <w:p w14:paraId="79C652CF" w14:textId="77777777" w:rsidR="001625DC" w:rsidRPr="001625DC" w:rsidRDefault="001625DC" w:rsidP="006C4338">
      <w:pPr>
        <w:tabs>
          <w:tab w:val="left" w:pos="851"/>
        </w:tabs>
        <w:rPr>
          <w:rFonts w:ascii="Lato" w:hAnsi="Lato"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1625DC" w14:paraId="0003E462" w14:textId="77777777" w:rsidTr="008158B5">
        <w:tc>
          <w:tcPr>
            <w:tcW w:w="4644" w:type="dxa"/>
            <w:tcBorders>
              <w:top w:val="single" w:sz="4" w:space="0" w:color="000000"/>
              <w:left w:val="single" w:sz="4" w:space="0" w:color="000000"/>
              <w:bottom w:val="single" w:sz="4" w:space="0" w:color="auto"/>
            </w:tcBorders>
            <w:shd w:val="clear" w:color="auto" w:fill="00B0F0"/>
            <w:vAlign w:val="center"/>
          </w:tcPr>
          <w:p w14:paraId="19C73B2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0B34FEEB" w14:textId="77777777" w:rsidR="00332B12" w:rsidRPr="001625DC" w:rsidRDefault="00332B12" w:rsidP="00B054DA">
            <w:pPr>
              <w:tabs>
                <w:tab w:val="left" w:pos="851"/>
              </w:tabs>
              <w:jc w:val="center"/>
              <w:rPr>
                <w:rFonts w:ascii="Lato" w:hAnsi="Lato" w:cs="Arial"/>
                <w:b/>
                <w:bCs/>
              </w:rPr>
            </w:pPr>
            <w:proofErr w:type="gramStart"/>
            <w:r w:rsidRPr="001625DC">
              <w:rPr>
                <w:rFonts w:ascii="Lato" w:hAnsi="Lato" w:cs="Arial"/>
                <w:b/>
                <w:bCs/>
              </w:rPr>
              <w:t>du</w:t>
            </w:r>
            <w:proofErr w:type="gramEnd"/>
            <w:r w:rsidRPr="001625DC">
              <w:rPr>
                <w:rFonts w:ascii="Lato" w:hAnsi="Lato" w:cs="Arial"/>
                <w:b/>
                <w:bCs/>
              </w:rPr>
              <w:t xml:space="preserve"> signataire (*)</w:t>
            </w:r>
          </w:p>
        </w:tc>
        <w:tc>
          <w:tcPr>
            <w:tcW w:w="2694" w:type="dxa"/>
            <w:tcBorders>
              <w:top w:val="single" w:sz="4" w:space="0" w:color="000000"/>
              <w:left w:val="single" w:sz="4" w:space="0" w:color="000000"/>
              <w:bottom w:val="single" w:sz="4" w:space="0" w:color="auto"/>
            </w:tcBorders>
            <w:shd w:val="clear" w:color="auto" w:fill="00B0F0"/>
            <w:vAlign w:val="center"/>
          </w:tcPr>
          <w:p w14:paraId="0B24363F"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00B0F0"/>
            <w:vAlign w:val="center"/>
          </w:tcPr>
          <w:p w14:paraId="0741BD32"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6B180B3"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05D4670"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0564116E"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6AFD68FC" w14:textId="77777777" w:rsidR="00332B12" w:rsidRPr="001625DC" w:rsidRDefault="00332B12" w:rsidP="00B054DA">
            <w:pPr>
              <w:tabs>
                <w:tab w:val="left" w:pos="851"/>
              </w:tabs>
              <w:snapToGrid w:val="0"/>
              <w:jc w:val="both"/>
              <w:rPr>
                <w:rFonts w:ascii="Lato" w:hAnsi="Lato" w:cs="Arial"/>
                <w:b/>
                <w:bCs/>
              </w:rPr>
            </w:pPr>
          </w:p>
        </w:tc>
      </w:tr>
      <w:tr w:rsidR="00332B12" w:rsidRPr="001625DC" w14:paraId="5E7BB79F"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32A31989"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61773B0"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3CBDF563" w14:textId="77777777" w:rsidR="00332B12" w:rsidRPr="001625DC" w:rsidRDefault="00332B12" w:rsidP="00B054DA">
            <w:pPr>
              <w:tabs>
                <w:tab w:val="left" w:pos="851"/>
              </w:tabs>
              <w:snapToGrid w:val="0"/>
              <w:jc w:val="both"/>
              <w:rPr>
                <w:rFonts w:ascii="Lato" w:hAnsi="Lato" w:cs="Arial"/>
                <w:b/>
                <w:bCs/>
              </w:rPr>
            </w:pPr>
          </w:p>
        </w:tc>
      </w:tr>
    </w:tbl>
    <w:p w14:paraId="4B4034BD" w14:textId="77777777" w:rsidR="00332B12" w:rsidRPr="001625DC" w:rsidRDefault="00332B12" w:rsidP="00332B12">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793418AA" w14:textId="77777777" w:rsidR="008158B5" w:rsidRPr="001625DC" w:rsidRDefault="008158B5" w:rsidP="006C4338">
      <w:pPr>
        <w:tabs>
          <w:tab w:val="left" w:pos="851"/>
        </w:tabs>
        <w:rPr>
          <w:rFonts w:ascii="Lato" w:hAnsi="Lato"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335F1788" w14:textId="77777777" w:rsidTr="006B1B32">
        <w:tc>
          <w:tcPr>
            <w:tcW w:w="10277" w:type="dxa"/>
            <w:shd w:val="clear" w:color="auto" w:fill="00B0F0"/>
          </w:tcPr>
          <w:p w14:paraId="5EA32213" w14:textId="77777777" w:rsidR="009B1CD0" w:rsidRPr="001625DC" w:rsidRDefault="008B2A38" w:rsidP="006B5057">
            <w:pPr>
              <w:rPr>
                <w:rFonts w:ascii="Lato" w:hAnsi="Lato" w:cs="Arial"/>
                <w:b/>
              </w:rPr>
            </w:pPr>
            <w:r w:rsidRPr="001625DC">
              <w:rPr>
                <w:rFonts w:ascii="Lato" w:hAnsi="Lato" w:cs="Arial"/>
                <w:b/>
              </w:rPr>
              <w:br w:type="page"/>
            </w:r>
            <w:r w:rsidR="009B1CD0" w:rsidRPr="001625DC">
              <w:rPr>
                <w:rFonts w:ascii="Lato" w:hAnsi="Lato" w:cs="Arial"/>
                <w:b/>
                <w:sz w:val="22"/>
                <w:szCs w:val="22"/>
              </w:rPr>
              <w:t xml:space="preserve">D - Identification </w:t>
            </w:r>
            <w:r w:rsidR="001C40C0" w:rsidRPr="001625DC">
              <w:rPr>
                <w:rFonts w:ascii="Lato" w:hAnsi="Lato" w:cs="Arial"/>
                <w:b/>
                <w:sz w:val="22"/>
                <w:szCs w:val="22"/>
              </w:rPr>
              <w:t>et signature de l’acheteur</w:t>
            </w:r>
            <w:r w:rsidR="009B1CD0" w:rsidRPr="001625DC">
              <w:rPr>
                <w:rFonts w:ascii="Lato" w:hAnsi="Lato" w:cs="Arial"/>
                <w:b/>
                <w:sz w:val="22"/>
                <w:szCs w:val="22"/>
              </w:rPr>
              <w:t>.</w:t>
            </w:r>
          </w:p>
        </w:tc>
      </w:tr>
    </w:tbl>
    <w:p w14:paraId="62169412" w14:textId="57F0908F" w:rsidR="009B1CD0" w:rsidRPr="001625DC" w:rsidRDefault="009B1CD0" w:rsidP="006C4338">
      <w:pPr>
        <w:tabs>
          <w:tab w:val="left" w:pos="851"/>
        </w:tabs>
        <w:rPr>
          <w:rFonts w:ascii="Lato" w:hAnsi="Lato"/>
        </w:rPr>
      </w:pPr>
    </w:p>
    <w:p w14:paraId="42E69744" w14:textId="1498B122" w:rsidR="00625C33" w:rsidRPr="001625DC" w:rsidRDefault="00625C33" w:rsidP="006C4338">
      <w:pPr>
        <w:tabs>
          <w:tab w:val="left" w:pos="851"/>
        </w:tabs>
        <w:rPr>
          <w:rFonts w:ascii="Lato" w:hAnsi="Lato"/>
        </w:rPr>
      </w:pPr>
      <w:r w:rsidRPr="001625DC">
        <w:rPr>
          <w:rFonts w:ascii="Lato" w:hAnsi="Lato"/>
        </w:rPr>
        <w:t>La présente offre est acceptée.</w:t>
      </w:r>
    </w:p>
    <w:p w14:paraId="48BAF73E" w14:textId="77777777" w:rsidR="00625C33" w:rsidRPr="001625DC" w:rsidRDefault="00625C33" w:rsidP="006C4338">
      <w:pPr>
        <w:tabs>
          <w:tab w:val="left" w:pos="851"/>
        </w:tabs>
        <w:rPr>
          <w:rFonts w:ascii="Lato" w:hAnsi="Lato"/>
        </w:rPr>
      </w:pPr>
    </w:p>
    <w:p w14:paraId="5C840882" w14:textId="34DBF90B" w:rsidR="009B1CD0" w:rsidRPr="000D5A16" w:rsidRDefault="009B1CD0" w:rsidP="006F3DF9">
      <w:pPr>
        <w:pStyle w:val="Titre1"/>
        <w:tabs>
          <w:tab w:val="left" w:pos="567"/>
          <w:tab w:val="left" w:pos="851"/>
        </w:tabs>
        <w:ind w:left="0"/>
        <w:jc w:val="both"/>
        <w:rPr>
          <w:rFonts w:ascii="Lato" w:hAnsi="Lato" w:cs="Arial"/>
          <w:b w:val="0"/>
          <w:bCs/>
          <w:i/>
          <w:iCs/>
          <w:sz w:val="18"/>
          <w:szCs w:val="18"/>
        </w:rPr>
      </w:pPr>
      <w:r w:rsidRPr="001625DC">
        <w:rPr>
          <w:rFonts w:ascii="Lato" w:eastAsia="Wingdings" w:hAnsi="Lato" w:cs="Wingdings"/>
          <w:b w:val="0"/>
          <w:color w:val="66CCFF"/>
          <w:spacing w:val="-10"/>
        </w:rPr>
        <w:t></w:t>
      </w:r>
      <w:r w:rsidRPr="001625DC">
        <w:rPr>
          <w:rFonts w:ascii="Lato" w:eastAsia="Arial" w:hAnsi="Lato" w:cs="Arial"/>
          <w:spacing w:val="-10"/>
        </w:rPr>
        <w:t xml:space="preserve"> </w:t>
      </w:r>
      <w:r w:rsidRPr="001625DC">
        <w:rPr>
          <w:rFonts w:ascii="Lato" w:hAnsi="Lato" w:cs="Arial"/>
          <w:b w:val="0"/>
          <w:bCs/>
          <w:iCs/>
        </w:rPr>
        <w:t xml:space="preserve">Désignation </w:t>
      </w:r>
      <w:r w:rsidR="001C40C0" w:rsidRPr="001625DC">
        <w:rPr>
          <w:rFonts w:ascii="Lato" w:hAnsi="Lato" w:cs="Arial"/>
          <w:b w:val="0"/>
          <w:bCs/>
          <w:iCs/>
        </w:rPr>
        <w:t>de l’acheteur</w:t>
      </w:r>
      <w:r w:rsidR="000D5A16">
        <w:rPr>
          <w:rFonts w:ascii="Lato" w:hAnsi="Lato" w:cs="Arial"/>
          <w:b w:val="0"/>
          <w:bCs/>
          <w:iCs/>
        </w:rPr>
        <w:t> :</w:t>
      </w:r>
    </w:p>
    <w:p w14:paraId="50474CF3"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Collège de France</w:t>
      </w:r>
    </w:p>
    <w:p w14:paraId="5A5FEB6E" w14:textId="77777777" w:rsidR="006B1B32" w:rsidRPr="001625DC" w:rsidRDefault="006B1B32" w:rsidP="006B1B32">
      <w:pPr>
        <w:pStyle w:val="En-tte"/>
        <w:tabs>
          <w:tab w:val="left" w:pos="851"/>
        </w:tabs>
        <w:jc w:val="center"/>
        <w:rPr>
          <w:rFonts w:ascii="Lato" w:hAnsi="Lato" w:cs="Arial"/>
        </w:rPr>
      </w:pPr>
      <w:r w:rsidRPr="001625DC">
        <w:rPr>
          <w:rFonts w:ascii="Lato" w:hAnsi="Lato" w:cs="Arial"/>
        </w:rPr>
        <w:t>11 place Marcelin Berthelot</w:t>
      </w:r>
    </w:p>
    <w:p w14:paraId="2CD7BD0B"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75231 PARIS cedex 5</w:t>
      </w:r>
    </w:p>
    <w:p w14:paraId="661CC4F2" w14:textId="77777777" w:rsidR="00EE1110" w:rsidRPr="001625DC" w:rsidRDefault="00EE1110" w:rsidP="005846FB">
      <w:pPr>
        <w:pStyle w:val="En-tte"/>
        <w:tabs>
          <w:tab w:val="clear" w:pos="4536"/>
          <w:tab w:val="clear" w:pos="9072"/>
          <w:tab w:val="left" w:pos="851"/>
        </w:tabs>
        <w:jc w:val="both"/>
        <w:rPr>
          <w:rFonts w:ascii="Lato" w:hAnsi="Lato" w:cs="Arial"/>
        </w:rPr>
      </w:pPr>
    </w:p>
    <w:p w14:paraId="176CCF86" w14:textId="2BFC8490" w:rsidR="009B1CD0" w:rsidRPr="000D5A16" w:rsidRDefault="001625DC" w:rsidP="000D5A16">
      <w:pPr>
        <w:tabs>
          <w:tab w:val="left" w:pos="426"/>
          <w:tab w:val="left" w:pos="851"/>
          <w:tab w:val="left" w:pos="5103"/>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Désignation</w:t>
      </w:r>
      <w:r w:rsidR="006B1B32" w:rsidRPr="001625DC">
        <w:rPr>
          <w:rFonts w:ascii="Lato" w:eastAsia="Arial" w:hAnsi="Lato" w:cs="Arial"/>
          <w:b/>
          <w:spacing w:val="-10"/>
        </w:rPr>
        <w:t xml:space="preserve"> </w:t>
      </w:r>
      <w:r w:rsidR="009B1CD0" w:rsidRPr="001625DC">
        <w:rPr>
          <w:rFonts w:ascii="Lato" w:hAnsi="Lato" w:cs="Arial"/>
        </w:rPr>
        <w:t xml:space="preserve">du signataire du marché </w:t>
      </w:r>
      <w:r w:rsidR="003A7270" w:rsidRPr="001625DC">
        <w:rPr>
          <w:rFonts w:ascii="Lato" w:hAnsi="Lato" w:cs="Arial"/>
        </w:rPr>
        <w:t>public</w:t>
      </w:r>
      <w:r w:rsidR="006B1B32" w:rsidRPr="001625DC">
        <w:rPr>
          <w:rFonts w:ascii="Lato" w:hAnsi="Lato" w:cs="Arial"/>
        </w:rPr>
        <w:t> :</w:t>
      </w:r>
    </w:p>
    <w:p w14:paraId="44620C64" w14:textId="137A26B3" w:rsidR="009B1CD0" w:rsidRPr="001625DC" w:rsidRDefault="00D33F91" w:rsidP="0083205E">
      <w:pPr>
        <w:tabs>
          <w:tab w:val="left" w:pos="851"/>
        </w:tabs>
        <w:jc w:val="both"/>
        <w:rPr>
          <w:rFonts w:ascii="Lato" w:hAnsi="Lato" w:cs="Arial"/>
        </w:rPr>
      </w:pPr>
      <w:r>
        <w:rPr>
          <w:rFonts w:ascii="Lato" w:hAnsi="Lato" w:cs="Arial"/>
        </w:rPr>
        <w:t>L</w:t>
      </w:r>
      <w:r w:rsidR="006B1B32" w:rsidRPr="001625DC">
        <w:rPr>
          <w:rFonts w:ascii="Lato" w:hAnsi="Lato" w:cs="Arial"/>
        </w:rPr>
        <w:t xml:space="preserve">’Administrateur du Collège de </w:t>
      </w:r>
      <w:r>
        <w:rPr>
          <w:rFonts w:ascii="Lato" w:hAnsi="Lato" w:cs="Arial"/>
        </w:rPr>
        <w:t>France ou son représentant</w:t>
      </w:r>
    </w:p>
    <w:p w14:paraId="0DE0FCBA" w14:textId="77777777" w:rsidR="00A83125" w:rsidRPr="001625DC" w:rsidRDefault="00A83125" w:rsidP="009B45B9">
      <w:pPr>
        <w:pStyle w:val="fcase2metab"/>
        <w:ind w:left="0" w:firstLine="0"/>
        <w:rPr>
          <w:rFonts w:ascii="Lato" w:hAnsi="Lato" w:cs="Arial"/>
        </w:rPr>
      </w:pPr>
    </w:p>
    <w:p w14:paraId="051A30E6" w14:textId="11764AC7" w:rsidR="006B1B32" w:rsidRPr="000D5A16" w:rsidRDefault="00957451" w:rsidP="000D5A16">
      <w:pPr>
        <w:tabs>
          <w:tab w:val="left" w:pos="720"/>
          <w:tab w:val="left" w:pos="851"/>
        </w:tabs>
        <w:jc w:val="both"/>
        <w:rPr>
          <w:rFonts w:ascii="Lato" w:hAnsi="Lato" w:cs="Arial"/>
          <w:i/>
          <w:iCs/>
          <w:sz w:val="18"/>
          <w:szCs w:val="18"/>
        </w:rPr>
      </w:pPr>
      <w:r w:rsidRPr="001625DC">
        <w:rPr>
          <w:rFonts w:ascii="Lato" w:eastAsia="Wingdings" w:hAnsi="Lato" w:cs="Wingdings"/>
          <w:b/>
          <w:color w:val="66CCFF"/>
          <w:spacing w:val="-10"/>
        </w:rPr>
        <w:t></w:t>
      </w:r>
      <w:r w:rsidRPr="001625DC">
        <w:rPr>
          <w:rFonts w:ascii="Lato" w:eastAsia="Arial" w:hAnsi="Lato" w:cs="Arial"/>
          <w:b/>
          <w:spacing w:val="-10"/>
        </w:rPr>
        <w:t xml:space="preserve"> </w:t>
      </w:r>
      <w:r w:rsidRPr="001625DC">
        <w:rPr>
          <w:rFonts w:ascii="Lato" w:eastAsia="Arial" w:hAnsi="Lato" w:cs="Arial"/>
          <w:spacing w:val="-10"/>
        </w:rPr>
        <w:t>Désignation</w:t>
      </w:r>
      <w:r w:rsidR="009B1CD0" w:rsidRPr="001625DC">
        <w:rPr>
          <w:rFonts w:ascii="Lato" w:hAnsi="Lato" w:cs="Arial"/>
        </w:rPr>
        <w:t>, adresse, numéro de téléphone du comptable assignataire</w:t>
      </w:r>
      <w:r w:rsidR="006B1B32" w:rsidRPr="001625DC">
        <w:rPr>
          <w:rFonts w:ascii="Lato" w:hAnsi="Lato" w:cs="Arial"/>
        </w:rPr>
        <w:t> :</w:t>
      </w:r>
    </w:p>
    <w:p w14:paraId="1D18B550" w14:textId="54432FD1" w:rsidR="00625C33" w:rsidRDefault="00D33F91" w:rsidP="000D5A16">
      <w:pPr>
        <w:pStyle w:val="fcase2metab"/>
        <w:ind w:left="0" w:firstLine="0"/>
        <w:rPr>
          <w:rFonts w:ascii="Lato" w:hAnsi="Lato" w:cs="Arial"/>
        </w:rPr>
      </w:pPr>
      <w:r>
        <w:rPr>
          <w:rFonts w:ascii="Lato" w:hAnsi="Lato" w:cs="Arial"/>
        </w:rPr>
        <w:t>L</w:t>
      </w:r>
      <w:r w:rsidR="006B1B32" w:rsidRPr="001625DC">
        <w:rPr>
          <w:rFonts w:ascii="Lato" w:hAnsi="Lato" w:cs="Arial"/>
        </w:rPr>
        <w:t xml:space="preserve">’Agent comptable du Collège de </w:t>
      </w:r>
      <w:r w:rsidR="008158B5" w:rsidRPr="001625DC">
        <w:rPr>
          <w:rFonts w:ascii="Lato" w:hAnsi="Lato" w:cs="Arial"/>
        </w:rPr>
        <w:t>France.</w:t>
      </w:r>
    </w:p>
    <w:p w14:paraId="3E405ACB" w14:textId="77777777" w:rsidR="000D5A16" w:rsidRPr="001625DC" w:rsidRDefault="000D5A16" w:rsidP="000D5A16">
      <w:pPr>
        <w:pStyle w:val="fcase2metab"/>
        <w:ind w:left="0" w:firstLine="0"/>
        <w:rPr>
          <w:rFonts w:ascii="Lato" w:hAnsi="Lato" w:cs="Arial"/>
        </w:rPr>
      </w:pPr>
    </w:p>
    <w:p w14:paraId="400E2482" w14:textId="77777777" w:rsidR="009B1CD0" w:rsidRPr="001625DC" w:rsidRDefault="006B1B32" w:rsidP="009B45B9">
      <w:pPr>
        <w:tabs>
          <w:tab w:val="left" w:pos="851"/>
          <w:tab w:val="left" w:pos="5245"/>
          <w:tab w:val="left" w:pos="7371"/>
          <w:tab w:val="left" w:pos="7655"/>
        </w:tabs>
        <w:jc w:val="both"/>
        <w:rPr>
          <w:rFonts w:ascii="Lato" w:hAnsi="Lato"/>
        </w:rPr>
      </w:pPr>
      <w:r w:rsidRPr="001625DC">
        <w:rPr>
          <w:rFonts w:ascii="Lato" w:hAnsi="Lato" w:cs="Arial"/>
        </w:rPr>
        <w:tab/>
      </w:r>
      <w:r w:rsidRPr="001625DC">
        <w:rPr>
          <w:rFonts w:ascii="Lato" w:hAnsi="Lato" w:cs="Arial"/>
        </w:rPr>
        <w:tab/>
        <w:t>A Paris,</w:t>
      </w:r>
      <w:r w:rsidR="009B1CD0" w:rsidRPr="001625DC">
        <w:rPr>
          <w:rFonts w:ascii="Lato" w:hAnsi="Lato" w:cs="Arial"/>
        </w:rPr>
        <w:t xml:space="preserve"> le …………………</w:t>
      </w:r>
    </w:p>
    <w:p w14:paraId="799B67B7" w14:textId="77777777" w:rsidR="009B1CD0" w:rsidRPr="001625DC" w:rsidRDefault="009B1CD0" w:rsidP="009B45B9">
      <w:pPr>
        <w:tabs>
          <w:tab w:val="left" w:pos="851"/>
        </w:tabs>
        <w:rPr>
          <w:rFonts w:ascii="Lato" w:hAnsi="Lato"/>
        </w:rPr>
      </w:pPr>
    </w:p>
    <w:p w14:paraId="59E6C52D" w14:textId="77777777" w:rsidR="009B1CD0" w:rsidRPr="001625DC" w:rsidRDefault="009B1CD0" w:rsidP="009B45B9">
      <w:pPr>
        <w:tabs>
          <w:tab w:val="left" w:pos="851"/>
        </w:tabs>
        <w:ind w:left="6804"/>
        <w:jc w:val="both"/>
        <w:rPr>
          <w:rFonts w:ascii="Lato" w:hAnsi="Lato" w:cs="Arial"/>
          <w:i/>
          <w:sz w:val="18"/>
          <w:szCs w:val="18"/>
        </w:rPr>
      </w:pPr>
      <w:r w:rsidRPr="001625DC">
        <w:rPr>
          <w:rFonts w:ascii="Lato" w:hAnsi="Lato" w:cs="Arial"/>
        </w:rPr>
        <w:t>Signature</w:t>
      </w:r>
      <w:r w:rsidR="006B1B32" w:rsidRPr="001625DC">
        <w:rPr>
          <w:rFonts w:ascii="Lato" w:hAnsi="Lato" w:cs="Arial"/>
        </w:rPr>
        <w:t> :</w:t>
      </w:r>
    </w:p>
    <w:p w14:paraId="05272632" w14:textId="77777777" w:rsidR="009B1CD0" w:rsidRPr="001625DC" w:rsidRDefault="009B1CD0" w:rsidP="009B45B9">
      <w:pPr>
        <w:tabs>
          <w:tab w:val="left" w:pos="851"/>
        </w:tabs>
        <w:jc w:val="both"/>
        <w:rPr>
          <w:rFonts w:ascii="Lato" w:hAnsi="Lato"/>
        </w:rPr>
      </w:pPr>
    </w:p>
    <w:sectPr w:rsidR="009B1CD0" w:rsidRPr="001625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A3BE" w14:textId="77777777" w:rsidR="008C1509" w:rsidRDefault="008C1509">
      <w:r>
        <w:separator/>
      </w:r>
    </w:p>
  </w:endnote>
  <w:endnote w:type="continuationSeparator" w:id="0">
    <w:p w14:paraId="4C6FC37F" w14:textId="77777777" w:rsidR="008C1509" w:rsidRDefault="008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B0F0"/>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29FF3EE" w14:textId="77777777" w:rsidTr="006B1B32">
      <w:trPr>
        <w:tblHeader/>
      </w:trPr>
      <w:tc>
        <w:tcPr>
          <w:tcW w:w="2906" w:type="dxa"/>
          <w:shd w:val="clear" w:color="auto" w:fill="00B0F0"/>
        </w:tcPr>
        <w:p w14:paraId="2F7D519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75B066EB" w14:textId="73D1F68D" w:rsidR="005824AE" w:rsidRDefault="003D16BC" w:rsidP="00304F28">
          <w:pPr>
            <w:jc w:val="center"/>
            <w:rPr>
              <w:rFonts w:ascii="Arial" w:hAnsi="Arial" w:cs="Arial"/>
              <w:b/>
            </w:rPr>
          </w:pPr>
          <w:r>
            <w:rPr>
              <w:rFonts w:ascii="Arial" w:hAnsi="Arial" w:cs="Arial"/>
              <w:b/>
            </w:rPr>
            <w:t>202</w:t>
          </w:r>
          <w:r w:rsidR="00EE1110">
            <w:rPr>
              <w:rFonts w:ascii="Arial" w:hAnsi="Arial" w:cs="Arial"/>
              <w:b/>
            </w:rPr>
            <w:t>5-</w:t>
          </w:r>
          <w:r w:rsidR="000E4B85">
            <w:rPr>
              <w:rFonts w:ascii="Arial" w:hAnsi="Arial" w:cs="Arial"/>
              <w:b/>
            </w:rPr>
            <w:t>36</w:t>
          </w:r>
        </w:p>
      </w:tc>
      <w:tc>
        <w:tcPr>
          <w:tcW w:w="896" w:type="dxa"/>
          <w:shd w:val="clear" w:color="auto" w:fill="00B0F0"/>
        </w:tcPr>
        <w:p w14:paraId="0B694DB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00B0F0"/>
        </w:tcPr>
        <w:p w14:paraId="61D83BFA" w14:textId="419D9191"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c>
        <w:tcPr>
          <w:tcW w:w="165" w:type="dxa"/>
          <w:shd w:val="clear" w:color="auto" w:fill="00B0F0"/>
        </w:tcPr>
        <w:p w14:paraId="3F81CA60" w14:textId="77777777" w:rsidR="005824AE" w:rsidRDefault="005824AE">
          <w:pPr>
            <w:jc w:val="center"/>
          </w:pPr>
          <w:r>
            <w:rPr>
              <w:rFonts w:ascii="Arial" w:hAnsi="Arial" w:cs="Arial"/>
              <w:b/>
            </w:rPr>
            <w:t>/</w:t>
          </w:r>
        </w:p>
      </w:tc>
      <w:tc>
        <w:tcPr>
          <w:tcW w:w="544" w:type="dxa"/>
          <w:shd w:val="clear" w:color="auto" w:fill="00B0F0"/>
        </w:tcPr>
        <w:p w14:paraId="713D9592" w14:textId="65FC1FF8"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r>
  </w:tbl>
  <w:p w14:paraId="2D5DCEE6" w14:textId="77777777" w:rsidR="005824AE" w:rsidRPr="00840934" w:rsidRDefault="005824AE" w:rsidP="003D16B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D4D9" w14:textId="77777777" w:rsidR="008C1509" w:rsidRDefault="008C1509">
      <w:r>
        <w:separator/>
      </w:r>
    </w:p>
  </w:footnote>
  <w:footnote w:type="continuationSeparator" w:id="0">
    <w:p w14:paraId="3D75B6DE" w14:textId="77777777" w:rsidR="008C1509" w:rsidRDefault="008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414E3F"/>
    <w:multiLevelType w:val="hybridMultilevel"/>
    <w:tmpl w:val="258CED84"/>
    <w:lvl w:ilvl="0" w:tplc="FC3E5AB4">
      <w:numFmt w:val="bullet"/>
      <w:lvlText w:val=""/>
      <w:lvlJc w:val="left"/>
      <w:pPr>
        <w:ind w:left="405" w:hanging="360"/>
      </w:pPr>
      <w:rPr>
        <w:rFonts w:ascii="Symbol" w:eastAsia="Times New Roman" w:hAnsi="Symbol" w:cs="Univer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B031579"/>
    <w:multiLevelType w:val="hybridMultilevel"/>
    <w:tmpl w:val="27A2E3CE"/>
    <w:lvl w:ilvl="0" w:tplc="D87CAA1A">
      <w:numFmt w:val="bullet"/>
      <w:lvlText w:val=""/>
      <w:lvlJc w:val="left"/>
      <w:pPr>
        <w:ind w:left="720" w:hanging="360"/>
      </w:pPr>
      <w:rPr>
        <w:rFonts w:ascii="Symbol" w:eastAsia="Times New Roma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8965C2"/>
    <w:multiLevelType w:val="hybridMultilevel"/>
    <w:tmpl w:val="073AA814"/>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2867831">
    <w:abstractNumId w:val="0"/>
  </w:num>
  <w:num w:numId="2" w16cid:durableId="1711539149">
    <w:abstractNumId w:val="1"/>
  </w:num>
  <w:num w:numId="3" w16cid:durableId="1617567391">
    <w:abstractNumId w:val="2"/>
  </w:num>
  <w:num w:numId="4" w16cid:durableId="1028946113">
    <w:abstractNumId w:val="7"/>
  </w:num>
  <w:num w:numId="5" w16cid:durableId="1105538504">
    <w:abstractNumId w:val="4"/>
  </w:num>
  <w:num w:numId="6" w16cid:durableId="1942446501">
    <w:abstractNumId w:val="8"/>
  </w:num>
  <w:num w:numId="7" w16cid:durableId="1093547432">
    <w:abstractNumId w:val="5"/>
  </w:num>
  <w:num w:numId="8" w16cid:durableId="1934363184">
    <w:abstractNumId w:val="3"/>
  </w:num>
  <w:num w:numId="9" w16cid:durableId="1674411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351B"/>
    <w:rsid w:val="00067F94"/>
    <w:rsid w:val="000A2E05"/>
    <w:rsid w:val="000A5AB4"/>
    <w:rsid w:val="000D5A16"/>
    <w:rsid w:val="000E0020"/>
    <w:rsid w:val="000E4B85"/>
    <w:rsid w:val="00152B20"/>
    <w:rsid w:val="00156924"/>
    <w:rsid w:val="001625DC"/>
    <w:rsid w:val="00166B56"/>
    <w:rsid w:val="00174505"/>
    <w:rsid w:val="001A69D1"/>
    <w:rsid w:val="001C40C0"/>
    <w:rsid w:val="001C733C"/>
    <w:rsid w:val="0021527A"/>
    <w:rsid w:val="0021797C"/>
    <w:rsid w:val="00225A1A"/>
    <w:rsid w:val="00251747"/>
    <w:rsid w:val="00261351"/>
    <w:rsid w:val="0026287B"/>
    <w:rsid w:val="002904AF"/>
    <w:rsid w:val="002A196B"/>
    <w:rsid w:val="002B1DAB"/>
    <w:rsid w:val="002C2CA3"/>
    <w:rsid w:val="002C4B3E"/>
    <w:rsid w:val="002C79D6"/>
    <w:rsid w:val="002E56C1"/>
    <w:rsid w:val="00304F28"/>
    <w:rsid w:val="00310B04"/>
    <w:rsid w:val="00332B12"/>
    <w:rsid w:val="00354C04"/>
    <w:rsid w:val="00385E76"/>
    <w:rsid w:val="003A2F96"/>
    <w:rsid w:val="003A7270"/>
    <w:rsid w:val="003D16BC"/>
    <w:rsid w:val="0043706E"/>
    <w:rsid w:val="0044597F"/>
    <w:rsid w:val="004A7169"/>
    <w:rsid w:val="004B432D"/>
    <w:rsid w:val="004C5755"/>
    <w:rsid w:val="004E75A6"/>
    <w:rsid w:val="00514DAF"/>
    <w:rsid w:val="00532EC7"/>
    <w:rsid w:val="00541CA3"/>
    <w:rsid w:val="005546A9"/>
    <w:rsid w:val="005705C0"/>
    <w:rsid w:val="005824AE"/>
    <w:rsid w:val="005846FB"/>
    <w:rsid w:val="005A05C1"/>
    <w:rsid w:val="005A4A3B"/>
    <w:rsid w:val="005A4CB5"/>
    <w:rsid w:val="005B2316"/>
    <w:rsid w:val="005F0DCE"/>
    <w:rsid w:val="0061068C"/>
    <w:rsid w:val="00625C33"/>
    <w:rsid w:val="0064560F"/>
    <w:rsid w:val="00660727"/>
    <w:rsid w:val="00662A86"/>
    <w:rsid w:val="00687682"/>
    <w:rsid w:val="006A37B0"/>
    <w:rsid w:val="006B1B32"/>
    <w:rsid w:val="006B5057"/>
    <w:rsid w:val="006C4338"/>
    <w:rsid w:val="006F3DF9"/>
    <w:rsid w:val="007060E5"/>
    <w:rsid w:val="00710FD6"/>
    <w:rsid w:val="00730A78"/>
    <w:rsid w:val="00732DD8"/>
    <w:rsid w:val="00756490"/>
    <w:rsid w:val="00757151"/>
    <w:rsid w:val="007909E0"/>
    <w:rsid w:val="0079785C"/>
    <w:rsid w:val="007A1385"/>
    <w:rsid w:val="007A5D21"/>
    <w:rsid w:val="007C5AB4"/>
    <w:rsid w:val="007D4001"/>
    <w:rsid w:val="007D7A65"/>
    <w:rsid w:val="007F68A6"/>
    <w:rsid w:val="008158B5"/>
    <w:rsid w:val="00816C21"/>
    <w:rsid w:val="0083205E"/>
    <w:rsid w:val="00840934"/>
    <w:rsid w:val="00844DAA"/>
    <w:rsid w:val="008450C7"/>
    <w:rsid w:val="00876A73"/>
    <w:rsid w:val="008B2A38"/>
    <w:rsid w:val="008C1509"/>
    <w:rsid w:val="00930A5C"/>
    <w:rsid w:val="00934503"/>
    <w:rsid w:val="00957451"/>
    <w:rsid w:val="00972598"/>
    <w:rsid w:val="00983FF3"/>
    <w:rsid w:val="009B1CD0"/>
    <w:rsid w:val="009B45B9"/>
    <w:rsid w:val="009C4738"/>
    <w:rsid w:val="009D06E6"/>
    <w:rsid w:val="009D661E"/>
    <w:rsid w:val="00A204B8"/>
    <w:rsid w:val="00A235D9"/>
    <w:rsid w:val="00A34D04"/>
    <w:rsid w:val="00A83125"/>
    <w:rsid w:val="00AA64E1"/>
    <w:rsid w:val="00AE7831"/>
    <w:rsid w:val="00B02608"/>
    <w:rsid w:val="00B0289C"/>
    <w:rsid w:val="00B054DA"/>
    <w:rsid w:val="00B87564"/>
    <w:rsid w:val="00B8771F"/>
    <w:rsid w:val="00B92086"/>
    <w:rsid w:val="00BA44E5"/>
    <w:rsid w:val="00BD767E"/>
    <w:rsid w:val="00BE6078"/>
    <w:rsid w:val="00BF009C"/>
    <w:rsid w:val="00C23457"/>
    <w:rsid w:val="00C257EB"/>
    <w:rsid w:val="00C630AD"/>
    <w:rsid w:val="00C83930"/>
    <w:rsid w:val="00C91060"/>
    <w:rsid w:val="00C911FE"/>
    <w:rsid w:val="00CD185D"/>
    <w:rsid w:val="00CD46CC"/>
    <w:rsid w:val="00CE67FD"/>
    <w:rsid w:val="00D26AD2"/>
    <w:rsid w:val="00D337D7"/>
    <w:rsid w:val="00D33F91"/>
    <w:rsid w:val="00D412FD"/>
    <w:rsid w:val="00D46BC7"/>
    <w:rsid w:val="00D90A00"/>
    <w:rsid w:val="00E20DB0"/>
    <w:rsid w:val="00E47798"/>
    <w:rsid w:val="00E74C76"/>
    <w:rsid w:val="00E96FF6"/>
    <w:rsid w:val="00EC6105"/>
    <w:rsid w:val="00EE1110"/>
    <w:rsid w:val="00EE627B"/>
    <w:rsid w:val="00F63D65"/>
    <w:rsid w:val="00F76B0C"/>
    <w:rsid w:val="00F92811"/>
    <w:rsid w:val="00FA37CA"/>
    <w:rsid w:val="00FC2547"/>
    <w:rsid w:val="00FE48C9"/>
    <w:rsid w:val="00FF3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6CFBBC46"/>
  <w15:chartTrackingRefBased/>
  <w15:docId w15:val="{57C28E6D-B0D4-4D8E-B536-4913C27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32DD8"/>
    <w:pPr>
      <w:ind w:left="720"/>
      <w:contextualSpacing/>
    </w:pPr>
  </w:style>
  <w:style w:type="paragraph" w:styleId="Rvision">
    <w:name w:val="Revision"/>
    <w:hidden/>
    <w:uiPriority w:val="99"/>
    <w:semiHidden/>
    <w:rsid w:val="009D06E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2101F-F862-4288-9E4D-A5038D0D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3</Pages>
  <Words>1048</Words>
  <Characters>5766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6801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Zaodin Guetahe</cp:lastModifiedBy>
  <cp:revision>2</cp:revision>
  <cp:lastPrinted>2016-11-04T11:53:00Z</cp:lastPrinted>
  <dcterms:created xsi:type="dcterms:W3CDTF">2025-10-22T09:29:00Z</dcterms:created>
  <dcterms:modified xsi:type="dcterms:W3CDTF">2025-10-22T09:29:00Z</dcterms:modified>
</cp:coreProperties>
</file>